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0BFB090" w:rsidR="009A4EA9" w:rsidRPr="007576AA" w:rsidRDefault="00C244DC" w:rsidP="00A473BE">
      <w:pPr>
        <w:pStyle w:val="Nagwek1"/>
        <w:shd w:val="clear" w:color="auto" w:fill="C6D9F1" w:themeFill="text2" w:themeFillTint="33"/>
        <w:rPr>
          <w:rFonts w:cstheme="minorHAnsi"/>
          <w:color w:val="00B050"/>
          <w:sz w:val="20"/>
          <w:szCs w:val="20"/>
        </w:rPr>
      </w:pPr>
      <w:bookmarkStart w:id="0" w:name="_Toc516738908"/>
      <w:bookmarkStart w:id="1" w:name="_Toc18928752"/>
      <w:r w:rsidRPr="007576AA">
        <w:rPr>
          <w:rFonts w:cstheme="minorHAnsi"/>
          <w:color w:val="00B050"/>
          <w:sz w:val="20"/>
          <w:szCs w:val="20"/>
        </w:rPr>
        <w:t>ZAŁĄCZNIK NR 1 DO S</w:t>
      </w:r>
      <w:r w:rsidR="009A4EA9" w:rsidRPr="007576AA">
        <w:rPr>
          <w:rFonts w:cstheme="minorHAnsi"/>
          <w:color w:val="00B050"/>
          <w:sz w:val="20"/>
          <w:szCs w:val="20"/>
        </w:rPr>
        <w:t xml:space="preserve">WZ – </w:t>
      </w:r>
      <w:bookmarkEnd w:id="0"/>
      <w:bookmarkEnd w:id="1"/>
      <w:r w:rsidR="00CA09C8" w:rsidRPr="007576AA">
        <w:rPr>
          <w:rFonts w:cstheme="minorHAnsi"/>
          <w:color w:val="00B050"/>
          <w:sz w:val="20"/>
          <w:szCs w:val="20"/>
        </w:rPr>
        <w:t xml:space="preserve">SZCZEGÓŁOWY </w:t>
      </w:r>
      <w:r w:rsidR="00C20CEF" w:rsidRPr="007576AA">
        <w:rPr>
          <w:rFonts w:cstheme="minorHAnsi"/>
          <w:color w:val="00B050"/>
          <w:sz w:val="20"/>
          <w:szCs w:val="20"/>
        </w:rPr>
        <w:t>OPIS PRZEDMIOTU ZA</w:t>
      </w:r>
      <w:r w:rsidR="00E276E2">
        <w:rPr>
          <w:rFonts w:cstheme="minorHAnsi"/>
          <w:color w:val="00B050"/>
          <w:sz w:val="20"/>
          <w:szCs w:val="20"/>
        </w:rPr>
        <w:t>MÓWIENIA</w:t>
      </w:r>
    </w:p>
    <w:p w14:paraId="2AAE3FB5"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0852106E" w:rsidR="006376AA" w:rsidRPr="00025C42" w:rsidRDefault="00C431AC" w:rsidP="003B3CF4">
      <w:pPr>
        <w:pStyle w:val="Akapitzlist"/>
        <w:numPr>
          <w:ilvl w:val="0"/>
          <w:numId w:val="2"/>
        </w:numPr>
        <w:spacing w:before="120" w:line="276" w:lineRule="auto"/>
        <w:ind w:left="284" w:hanging="284"/>
        <w:outlineLvl w:val="0"/>
        <w:rPr>
          <w:rFonts w:asciiTheme="minorHAnsi" w:hAnsiTheme="minorHAnsi" w:cstheme="minorHAnsi"/>
          <w:sz w:val="20"/>
        </w:rPr>
      </w:pPr>
      <w:r w:rsidRPr="00025C42">
        <w:rPr>
          <w:rFonts w:asciiTheme="minorHAnsi" w:hAnsiTheme="minorHAnsi" w:cstheme="minorHAnsi"/>
          <w:b/>
          <w:sz w:val="20"/>
        </w:rPr>
        <w:t>Określenie przedmiotu za</w:t>
      </w:r>
      <w:r w:rsidR="008356FF" w:rsidRPr="00025C42">
        <w:rPr>
          <w:rFonts w:asciiTheme="minorHAnsi" w:hAnsiTheme="minorHAnsi" w:cstheme="minorHAnsi"/>
          <w:b/>
          <w:sz w:val="20"/>
        </w:rPr>
        <w:t>mówienia</w:t>
      </w:r>
    </w:p>
    <w:p w14:paraId="60243594" w14:textId="77777777" w:rsidR="00B447E2" w:rsidRPr="002E3B72" w:rsidRDefault="005A7035" w:rsidP="00CA53DD">
      <w:pPr>
        <w:pStyle w:val="Akapitzlist"/>
        <w:numPr>
          <w:ilvl w:val="1"/>
          <w:numId w:val="2"/>
        </w:numPr>
        <w:spacing w:before="120" w:line="276" w:lineRule="auto"/>
        <w:outlineLvl w:val="0"/>
        <w:rPr>
          <w:rFonts w:asciiTheme="minorHAnsi" w:hAnsiTheme="minorHAnsi" w:cstheme="minorHAnsi"/>
          <w:sz w:val="20"/>
        </w:rPr>
      </w:pPr>
      <w:r w:rsidRPr="002E3B72">
        <w:rPr>
          <w:rFonts w:asciiTheme="minorHAnsi" w:hAnsiTheme="minorHAnsi" w:cstheme="minorHAnsi"/>
          <w:sz w:val="20"/>
        </w:rPr>
        <w:t>Przedmiotem postępowania zakupowego j</w:t>
      </w:r>
      <w:r w:rsidR="00821178" w:rsidRPr="002E3B72">
        <w:rPr>
          <w:rFonts w:asciiTheme="minorHAnsi" w:hAnsiTheme="minorHAnsi" w:cstheme="minorHAnsi"/>
          <w:sz w:val="20"/>
        </w:rPr>
        <w:t>est wykonanie robót budowlanych</w:t>
      </w:r>
      <w:r w:rsidRPr="002E3B72">
        <w:rPr>
          <w:rFonts w:asciiTheme="minorHAnsi" w:hAnsiTheme="minorHAnsi" w:cstheme="minorHAnsi"/>
          <w:sz w:val="20"/>
        </w:rPr>
        <w:t xml:space="preserve"> </w:t>
      </w:r>
      <w:r w:rsidR="003B3CF4" w:rsidRPr="002E3B72">
        <w:rPr>
          <w:rFonts w:asciiTheme="minorHAnsi" w:hAnsiTheme="minorHAnsi" w:cstheme="minorHAnsi"/>
          <w:sz w:val="20"/>
        </w:rPr>
        <w:t>w branży elektroenergetycznej pn.</w:t>
      </w:r>
    </w:p>
    <w:p w14:paraId="19A23E08" w14:textId="4247C036" w:rsidR="00775685" w:rsidRPr="002E3B72" w:rsidRDefault="0071125A" w:rsidP="00934012">
      <w:pPr>
        <w:pStyle w:val="Akapitzlist"/>
        <w:spacing w:before="120" w:line="276" w:lineRule="auto"/>
        <w:outlineLvl w:val="0"/>
        <w:rPr>
          <w:rFonts w:asciiTheme="minorHAnsi" w:hAnsiTheme="minorHAnsi" w:cstheme="minorHAnsi"/>
          <w:sz w:val="20"/>
        </w:rPr>
      </w:pPr>
      <w:r w:rsidRPr="002E3B72">
        <w:rPr>
          <w:rFonts w:asciiTheme="minorHAnsi" w:hAnsiTheme="minorHAnsi" w:cs="Arial"/>
          <w:b/>
        </w:rPr>
        <w:t xml:space="preserve">           </w:t>
      </w:r>
      <w:r w:rsidR="00775685" w:rsidRPr="002E3B72">
        <w:rPr>
          <w:rFonts w:asciiTheme="minorHAnsi" w:hAnsiTheme="minorHAnsi" w:cs="Arial"/>
          <w:b/>
        </w:rPr>
        <w:t>„</w:t>
      </w:r>
      <w:r w:rsidRPr="002E3B72">
        <w:rPr>
          <w:rFonts w:asciiTheme="minorHAnsi" w:hAnsiTheme="minorHAnsi" w:cs="Arial"/>
          <w:b/>
        </w:rPr>
        <w:t>Budowa przyłącza kablowego nN, Stryków, ul. Legionów, dz. nr 107/2</w:t>
      </w:r>
      <w:r w:rsidR="00934012" w:rsidRPr="002E3B72">
        <w:rPr>
          <w:rFonts w:asciiTheme="minorHAnsi" w:hAnsiTheme="minorHAnsi" w:cs="Arial"/>
          <w:b/>
        </w:rPr>
        <w:t>”</w:t>
      </w:r>
    </w:p>
    <w:p w14:paraId="0E74B61B" w14:textId="77777777" w:rsidR="00487F42" w:rsidRPr="002E3B72" w:rsidRDefault="005A7035" w:rsidP="00CA53DD">
      <w:pPr>
        <w:pStyle w:val="Akapitzlist"/>
        <w:numPr>
          <w:ilvl w:val="1"/>
          <w:numId w:val="2"/>
        </w:numPr>
        <w:rPr>
          <w:rFonts w:asciiTheme="minorHAnsi" w:hAnsiTheme="minorHAnsi" w:cstheme="minorHAnsi"/>
          <w:sz w:val="20"/>
        </w:rPr>
      </w:pPr>
      <w:r w:rsidRPr="002E3B72">
        <w:rPr>
          <w:rFonts w:asciiTheme="minorHAnsi" w:hAnsiTheme="minorHAnsi" w:cstheme="minorHAnsi"/>
          <w:sz w:val="20"/>
        </w:rPr>
        <w:t xml:space="preserve">Zakres rzeczowy i asortymentowy robót </w:t>
      </w:r>
      <w:r w:rsidR="003B3CF4" w:rsidRPr="002E3B72">
        <w:rPr>
          <w:rFonts w:asciiTheme="minorHAnsi" w:hAnsiTheme="minorHAnsi" w:cstheme="minorHAnsi"/>
          <w:sz w:val="20"/>
        </w:rPr>
        <w:t>określa dokumentacja projektowa</w:t>
      </w:r>
      <w:r w:rsidR="00295838" w:rsidRPr="002E3B72">
        <w:rPr>
          <w:rFonts w:asciiTheme="minorHAnsi" w:hAnsiTheme="minorHAnsi" w:cstheme="minorHAnsi"/>
          <w:sz w:val="20"/>
        </w:rPr>
        <w:t xml:space="preserve"> </w:t>
      </w:r>
      <w:r w:rsidR="00283765" w:rsidRPr="002E3B72">
        <w:rPr>
          <w:rFonts w:asciiTheme="minorHAnsi" w:hAnsiTheme="minorHAnsi" w:cstheme="minorHAnsi"/>
          <w:sz w:val="20"/>
        </w:rPr>
        <w:t>oraz załącznik nr 1</w:t>
      </w:r>
      <w:r w:rsidR="003B3CF4" w:rsidRPr="002E3B72">
        <w:rPr>
          <w:rFonts w:asciiTheme="minorHAnsi" w:hAnsiTheme="minorHAnsi" w:cstheme="minorHAnsi"/>
          <w:sz w:val="20"/>
        </w:rPr>
        <w:t xml:space="preserve"> do</w:t>
      </w:r>
      <w:r w:rsidR="007C5A8A" w:rsidRPr="002E3B72">
        <w:rPr>
          <w:rFonts w:asciiTheme="minorHAnsi" w:hAnsiTheme="minorHAnsi" w:cstheme="minorHAnsi"/>
          <w:sz w:val="20"/>
        </w:rPr>
        <w:t xml:space="preserve"> SWZ.</w:t>
      </w:r>
      <w:r w:rsidR="003B3CF4" w:rsidRPr="002E3B72">
        <w:rPr>
          <w:rFonts w:asciiTheme="minorHAnsi" w:hAnsiTheme="minorHAnsi" w:cstheme="minorHAnsi"/>
          <w:sz w:val="20"/>
        </w:rPr>
        <w:t xml:space="preserve"> </w:t>
      </w:r>
      <w:r w:rsidR="00FB4C2E" w:rsidRPr="002E3B72">
        <w:rPr>
          <w:rFonts w:asciiTheme="minorHAnsi" w:hAnsiTheme="minorHAnsi" w:cstheme="minorHAnsi"/>
          <w:sz w:val="20"/>
        </w:rPr>
        <w:t>Niezależnie od powyższego Zamawiający wymaga</w:t>
      </w:r>
      <w:r w:rsidR="00487F42" w:rsidRPr="002E3B72">
        <w:rPr>
          <w:rFonts w:asciiTheme="minorHAnsi" w:hAnsiTheme="minorHAnsi" w:cstheme="minorHAnsi"/>
          <w:sz w:val="20"/>
        </w:rPr>
        <w:t>:</w:t>
      </w:r>
    </w:p>
    <w:p w14:paraId="4676AC89" w14:textId="679A320E" w:rsidR="00392EA7" w:rsidRPr="002E3B72" w:rsidRDefault="00392EA7" w:rsidP="00392EA7">
      <w:pPr>
        <w:pStyle w:val="Akapitzlist"/>
        <w:numPr>
          <w:ilvl w:val="0"/>
          <w:numId w:val="18"/>
        </w:numPr>
        <w:rPr>
          <w:rFonts w:asciiTheme="minorHAnsi" w:hAnsiTheme="minorHAnsi" w:cstheme="minorHAnsi"/>
          <w:sz w:val="20"/>
        </w:rPr>
      </w:pPr>
      <w:r w:rsidRPr="002E3B72">
        <w:rPr>
          <w:rFonts w:asciiTheme="minorHAnsi" w:hAnsiTheme="minorHAnsi" w:cstheme="minorHAnsi"/>
          <w:sz w:val="20"/>
        </w:rPr>
        <w:t xml:space="preserve">w przypadku budowy linii kablowej SN </w:t>
      </w:r>
      <w:r w:rsidR="008500D4" w:rsidRPr="002E3B72">
        <w:rPr>
          <w:rFonts w:asciiTheme="minorHAnsi" w:hAnsiTheme="minorHAnsi" w:cstheme="minorHAnsi"/>
          <w:sz w:val="20"/>
        </w:rPr>
        <w:t>za</w:t>
      </w:r>
      <w:r w:rsidRPr="002E3B72">
        <w:rPr>
          <w:rFonts w:asciiTheme="minorHAnsi" w:hAnsiTheme="minorHAnsi" w:cstheme="minorHAnsi"/>
          <w:sz w:val="20"/>
        </w:rPr>
        <w:t xml:space="preserve">stosować kabel z żyłą powrotną miedzianą </w:t>
      </w:r>
      <w:r w:rsidRPr="002E3B72">
        <w:rPr>
          <w:rFonts w:asciiTheme="minorHAnsi" w:hAnsiTheme="minorHAnsi" w:cstheme="minorHAnsi"/>
          <w:sz w:val="20"/>
        </w:rPr>
        <w:br/>
        <w:t>o przekroju 25 mm</w:t>
      </w:r>
      <w:r w:rsidRPr="002E3B72">
        <w:rPr>
          <w:rFonts w:asciiTheme="minorHAnsi" w:hAnsiTheme="minorHAnsi" w:cstheme="minorHAnsi"/>
          <w:sz w:val="20"/>
          <w:vertAlign w:val="superscript"/>
        </w:rPr>
        <w:t>2</w:t>
      </w:r>
      <w:r w:rsidRPr="002E3B72">
        <w:rPr>
          <w:rFonts w:asciiTheme="minorHAnsi" w:hAnsiTheme="minorHAnsi" w:cstheme="minorHAnsi"/>
          <w:sz w:val="20"/>
        </w:rPr>
        <w:t xml:space="preserve">, co jest zgodne z treścią Wytycznych do budowy systemów elektroenergetycznych </w:t>
      </w:r>
      <w:r w:rsidRPr="002E3B72">
        <w:rPr>
          <w:rFonts w:asciiTheme="minorHAnsi" w:hAnsiTheme="minorHAnsi" w:cstheme="minorHAnsi"/>
          <w:sz w:val="20"/>
        </w:rPr>
        <w:br/>
        <w:t xml:space="preserve">w PGE Dystrybucja S.A. w tomie pn. „Linie kablowe średniego napięcia – tom 4 – </w:t>
      </w:r>
      <w:r w:rsidRPr="002E3B72">
        <w:rPr>
          <w:rFonts w:asciiTheme="minorHAnsi" w:hAnsiTheme="minorHAnsi" w:cstheme="minorHAnsi"/>
          <w:b/>
          <w:sz w:val="20"/>
          <w:u w:val="single"/>
        </w:rPr>
        <w:t>SUPLEMENT DO TOM 4</w:t>
      </w:r>
      <w:r w:rsidRPr="002E3B72">
        <w:rPr>
          <w:rFonts w:asciiTheme="minorHAnsi" w:hAnsiTheme="minorHAnsi" w:cstheme="minorHAnsi"/>
          <w:sz w:val="20"/>
        </w:rPr>
        <w:t xml:space="preserve">”, o ile nie zachodzi szczególne uwarunkowanie techniczne do zastosowania większego przekroju opisane w „wytycznych” – tj. </w:t>
      </w:r>
      <w:r w:rsidRPr="002E3B72">
        <w:rPr>
          <w:rFonts w:asciiTheme="minorHAnsi" w:hAnsiTheme="minorHAnsi" w:cstheme="minorHAnsi"/>
          <w:b/>
          <w:sz w:val="20"/>
          <w:u w:val="single"/>
        </w:rPr>
        <w:t>wyprowadzenie linii kablowej SN ze stacji WN/SN w odległości do 2km od stacji</w:t>
      </w:r>
      <w:r w:rsidRPr="002E3B72">
        <w:rPr>
          <w:rFonts w:asciiTheme="minorHAnsi" w:hAnsiTheme="minorHAnsi" w:cstheme="minorHAnsi"/>
          <w:sz w:val="20"/>
        </w:rPr>
        <w:t>,</w:t>
      </w:r>
    </w:p>
    <w:p w14:paraId="51C5E57A" w14:textId="77777777" w:rsidR="00392EA7" w:rsidRPr="002E3B72" w:rsidRDefault="00392EA7" w:rsidP="00392EA7">
      <w:pPr>
        <w:pStyle w:val="Akapitzlist"/>
        <w:numPr>
          <w:ilvl w:val="0"/>
          <w:numId w:val="18"/>
        </w:numPr>
        <w:rPr>
          <w:rFonts w:asciiTheme="minorHAnsi" w:hAnsiTheme="minorHAnsi" w:cstheme="minorHAnsi"/>
          <w:sz w:val="20"/>
        </w:rPr>
      </w:pPr>
      <w:r w:rsidRPr="002E3B72">
        <w:rPr>
          <w:rFonts w:asciiTheme="minorHAnsi" w:hAnsiTheme="minorHAnsi" w:cstheme="minorHAnsi"/>
          <w:sz w:val="20"/>
        </w:rPr>
        <w:t>w przypadku budowy stacji SN/nN oraz złącza SN wyposażenie musi  być zgodne z treścią Wytycznych do budowy systemów elektroenergetycznych w PGE Dystrybucja S.A. w tomie pn. „Standardy techniczne złączy kablowych SN w PGE Dystrybucja S.A.”, „Standardy techniczne stacji transformatorowych wnętrzowych SN/nN w PGE Dystrybucja S.A.”</w:t>
      </w:r>
    </w:p>
    <w:p w14:paraId="056D6B9D" w14:textId="118E1F42" w:rsidR="005A7035" w:rsidRPr="002E3B72" w:rsidRDefault="005A7035" w:rsidP="00CA53DD">
      <w:pPr>
        <w:pStyle w:val="Akapitzlist"/>
        <w:numPr>
          <w:ilvl w:val="1"/>
          <w:numId w:val="2"/>
        </w:numPr>
        <w:spacing w:line="276" w:lineRule="auto"/>
        <w:rPr>
          <w:rFonts w:asciiTheme="minorHAnsi" w:hAnsiTheme="minorHAnsi" w:cstheme="minorHAnsi"/>
          <w:sz w:val="20"/>
        </w:rPr>
      </w:pPr>
      <w:r w:rsidRPr="002E3B72">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w:t>
      </w:r>
      <w:r w:rsidR="007C5A8A" w:rsidRPr="002E3B72">
        <w:rPr>
          <w:rFonts w:asciiTheme="minorHAnsi" w:hAnsiTheme="minorHAnsi" w:cstheme="minorHAnsi"/>
          <w:sz w:val="20"/>
        </w:rPr>
        <w:t> </w:t>
      </w:r>
      <w:r w:rsidRPr="002E3B72">
        <w:rPr>
          <w:rFonts w:asciiTheme="minorHAnsi" w:hAnsiTheme="minorHAnsi" w:cstheme="minorHAnsi"/>
          <w:sz w:val="20"/>
        </w:rPr>
        <w:t>dokumentacji.</w:t>
      </w:r>
    </w:p>
    <w:p w14:paraId="51C629EB" w14:textId="77777777" w:rsidR="005A7035" w:rsidRPr="002E3B72" w:rsidRDefault="005A7035" w:rsidP="00CA53DD">
      <w:pPr>
        <w:pStyle w:val="Akapitzlist"/>
        <w:numPr>
          <w:ilvl w:val="1"/>
          <w:numId w:val="2"/>
        </w:numPr>
        <w:spacing w:line="276" w:lineRule="auto"/>
        <w:rPr>
          <w:rFonts w:asciiTheme="minorHAnsi" w:hAnsiTheme="minorHAnsi" w:cstheme="minorHAnsi"/>
          <w:b/>
          <w:sz w:val="20"/>
        </w:rPr>
      </w:pPr>
      <w:r w:rsidRPr="002E3B72">
        <w:rPr>
          <w:rFonts w:asciiTheme="minorHAnsi" w:hAnsiTheme="minorHAnsi" w:cstheme="minorHAnsi"/>
          <w:b/>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3A430BF1" w14:textId="3B5E297F" w:rsidR="005A7035" w:rsidRPr="002E3B72" w:rsidRDefault="005A7035" w:rsidP="00CA53DD">
      <w:pPr>
        <w:pStyle w:val="Akapitzlist"/>
        <w:numPr>
          <w:ilvl w:val="1"/>
          <w:numId w:val="2"/>
        </w:numPr>
        <w:spacing w:line="276" w:lineRule="auto"/>
        <w:rPr>
          <w:rFonts w:asciiTheme="minorHAnsi" w:hAnsiTheme="minorHAnsi" w:cstheme="minorHAnsi"/>
          <w:sz w:val="20"/>
        </w:rPr>
      </w:pPr>
      <w:r w:rsidRPr="002E3B72">
        <w:rPr>
          <w:rFonts w:asciiTheme="minorHAnsi" w:hAnsiTheme="minorHAnsi" w:cstheme="minorHAnsi"/>
          <w:sz w:val="20"/>
        </w:rPr>
        <w:t>Do obowiązków Wykonawcy należy:</w:t>
      </w:r>
    </w:p>
    <w:p w14:paraId="392DE1C9" w14:textId="55591C73" w:rsidR="005A7035" w:rsidRPr="002E3B72" w:rsidRDefault="005A7035" w:rsidP="00D0426C">
      <w:pPr>
        <w:pStyle w:val="Akapitzlist"/>
        <w:numPr>
          <w:ilvl w:val="2"/>
          <w:numId w:val="2"/>
        </w:numPr>
        <w:spacing w:line="276" w:lineRule="auto"/>
        <w:ind w:left="1276" w:hanging="567"/>
        <w:rPr>
          <w:rFonts w:asciiTheme="minorHAnsi" w:hAnsiTheme="minorHAnsi" w:cstheme="minorHAnsi"/>
          <w:sz w:val="20"/>
        </w:rPr>
      </w:pPr>
      <w:r w:rsidRPr="002E3B72">
        <w:rPr>
          <w:rFonts w:asciiTheme="minorHAnsi" w:hAnsiTheme="minorHAnsi" w:cstheme="minorHAnsi"/>
          <w:sz w:val="20"/>
        </w:rPr>
        <w:t>Z</w:t>
      </w:r>
      <w:r w:rsidRPr="002E3B72">
        <w:rPr>
          <w:rFonts w:asciiTheme="minorHAnsi" w:hAnsiTheme="minorHAnsi" w:cstheme="minorHAnsi"/>
          <w:sz w:val="20"/>
          <w:lang w:val="x-none"/>
        </w:rPr>
        <w:t>agospodarowa</w:t>
      </w:r>
      <w:r w:rsidRPr="002E3B72">
        <w:rPr>
          <w:rFonts w:asciiTheme="minorHAnsi" w:hAnsiTheme="minorHAnsi" w:cstheme="minorHAnsi"/>
          <w:sz w:val="20"/>
        </w:rPr>
        <w:t>nie</w:t>
      </w:r>
      <w:r w:rsidRPr="002E3B72">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2E3B72">
        <w:rPr>
          <w:rFonts w:asciiTheme="minorHAnsi" w:hAnsiTheme="minorHAnsi" w:cstheme="minorHAnsi"/>
          <w:sz w:val="20"/>
        </w:rPr>
        <w:t>Sposób zagospodarowania materiałów z rozbiórek należy w uzgodnieniu z Inspektorem Nadzoru odpowiednio udokumentować.</w:t>
      </w:r>
    </w:p>
    <w:p w14:paraId="303BAF91" w14:textId="2C90EC3B" w:rsidR="005A7035" w:rsidRPr="002E3B72" w:rsidRDefault="005A7035" w:rsidP="00D0426C">
      <w:pPr>
        <w:pStyle w:val="Akapitzlist"/>
        <w:numPr>
          <w:ilvl w:val="2"/>
          <w:numId w:val="2"/>
        </w:numPr>
        <w:spacing w:line="276" w:lineRule="auto"/>
        <w:ind w:left="1276" w:hanging="567"/>
        <w:rPr>
          <w:rFonts w:asciiTheme="minorHAnsi" w:hAnsiTheme="minorHAnsi" w:cstheme="minorHAnsi"/>
          <w:sz w:val="20"/>
        </w:rPr>
      </w:pPr>
      <w:r w:rsidRPr="002E3B72">
        <w:rPr>
          <w:rFonts w:asciiTheme="minorHAnsi" w:hAnsiTheme="minorHAnsi" w:cstheme="minorHAnsi"/>
          <w:sz w:val="20"/>
        </w:rPr>
        <w:t>P</w:t>
      </w:r>
      <w:r w:rsidRPr="002E3B72">
        <w:rPr>
          <w:rFonts w:asciiTheme="minorHAnsi" w:hAnsiTheme="minorHAnsi" w:cstheme="minorHAnsi"/>
          <w:sz w:val="20"/>
          <w:lang w:val="x-none"/>
        </w:rPr>
        <w:t>rawidłowa, zgodn</w:t>
      </w:r>
      <w:r w:rsidRPr="002E3B72">
        <w:rPr>
          <w:rFonts w:asciiTheme="minorHAnsi" w:hAnsiTheme="minorHAnsi" w:cstheme="minorHAnsi"/>
          <w:sz w:val="20"/>
        </w:rPr>
        <w:t>a</w:t>
      </w:r>
      <w:r w:rsidRPr="002E3B72">
        <w:rPr>
          <w:rFonts w:asciiTheme="minorHAnsi" w:hAnsiTheme="minorHAnsi" w:cstheme="minorHAnsi"/>
          <w:sz w:val="20"/>
          <w:lang w:val="x-none"/>
        </w:rPr>
        <w:t xml:space="preserve"> z obowiązującymi przepisami</w:t>
      </w:r>
      <w:r w:rsidRPr="002E3B72">
        <w:rPr>
          <w:rFonts w:asciiTheme="minorHAnsi" w:hAnsiTheme="minorHAnsi" w:cstheme="minorHAnsi"/>
          <w:sz w:val="20"/>
        </w:rPr>
        <w:t>,</w:t>
      </w:r>
      <w:r w:rsidRPr="002E3B72">
        <w:rPr>
          <w:rFonts w:asciiTheme="minorHAnsi" w:hAnsiTheme="minorHAnsi" w:cstheme="minorHAnsi"/>
          <w:sz w:val="20"/>
          <w:lang w:val="x-none"/>
        </w:rPr>
        <w:t xml:space="preserve"> utylizacj</w:t>
      </w:r>
      <w:r w:rsidRPr="002E3B72">
        <w:rPr>
          <w:rFonts w:asciiTheme="minorHAnsi" w:hAnsiTheme="minorHAnsi" w:cstheme="minorHAnsi"/>
          <w:sz w:val="20"/>
        </w:rPr>
        <w:t>a</w:t>
      </w:r>
      <w:r w:rsidRPr="002E3B72">
        <w:rPr>
          <w:rFonts w:asciiTheme="minorHAnsi" w:hAnsiTheme="minorHAnsi" w:cstheme="minorHAnsi"/>
          <w:sz w:val="20"/>
          <w:lang w:val="x-none"/>
        </w:rPr>
        <w:t xml:space="preserve"> materiałów z rozbiórki.</w:t>
      </w:r>
    </w:p>
    <w:p w14:paraId="7CCB1574" w14:textId="13B22FF9" w:rsidR="005A7035" w:rsidRPr="002E3B72" w:rsidRDefault="005A7035" w:rsidP="00D0426C">
      <w:pPr>
        <w:pStyle w:val="Akapitzlist"/>
        <w:numPr>
          <w:ilvl w:val="2"/>
          <w:numId w:val="2"/>
        </w:numPr>
        <w:spacing w:line="276" w:lineRule="auto"/>
        <w:ind w:left="1276" w:hanging="567"/>
        <w:rPr>
          <w:rFonts w:asciiTheme="minorHAnsi" w:hAnsiTheme="minorHAnsi" w:cstheme="minorHAnsi"/>
          <w:sz w:val="20"/>
        </w:rPr>
      </w:pPr>
      <w:r w:rsidRPr="002E3B72">
        <w:rPr>
          <w:rFonts w:asciiTheme="minorHAnsi" w:hAnsiTheme="minorHAnsi" w:cstheme="minorHAnsi"/>
          <w:sz w:val="20"/>
        </w:rPr>
        <w:t>E</w:t>
      </w:r>
      <w:r w:rsidRPr="002E3B72">
        <w:rPr>
          <w:rFonts w:asciiTheme="minorHAnsi" w:hAnsiTheme="minorHAnsi" w:cstheme="minorHAnsi"/>
          <w:sz w:val="20"/>
          <w:lang w:val="x-none"/>
        </w:rPr>
        <w:t>widencjonowani</w:t>
      </w:r>
      <w:r w:rsidRPr="002E3B72">
        <w:rPr>
          <w:rFonts w:asciiTheme="minorHAnsi" w:hAnsiTheme="minorHAnsi" w:cstheme="minorHAnsi"/>
          <w:sz w:val="20"/>
        </w:rPr>
        <w:t>e</w:t>
      </w:r>
      <w:r w:rsidRPr="002E3B72">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160303CC" w14:textId="653F0F38" w:rsidR="005A7035" w:rsidRPr="002E3B72" w:rsidRDefault="005A7035" w:rsidP="00D0426C">
      <w:pPr>
        <w:pStyle w:val="Akapitzlist"/>
        <w:numPr>
          <w:ilvl w:val="2"/>
          <w:numId w:val="2"/>
        </w:numPr>
        <w:spacing w:line="276" w:lineRule="auto"/>
        <w:ind w:left="1276" w:hanging="567"/>
        <w:rPr>
          <w:rFonts w:asciiTheme="minorHAnsi" w:hAnsiTheme="minorHAnsi" w:cstheme="minorHAnsi"/>
          <w:sz w:val="20"/>
        </w:rPr>
      </w:pPr>
      <w:r w:rsidRPr="002E3B72">
        <w:rPr>
          <w:rFonts w:asciiTheme="minorHAnsi" w:hAnsiTheme="minorHAnsi" w:cstheme="minorHAnsi"/>
          <w:sz w:val="20"/>
        </w:rPr>
        <w:t>O</w:t>
      </w:r>
      <w:r w:rsidRPr="002E3B72">
        <w:rPr>
          <w:rFonts w:asciiTheme="minorHAnsi" w:hAnsiTheme="minorHAnsi" w:cstheme="minorHAnsi"/>
          <w:sz w:val="20"/>
          <w:lang w:val="x-none"/>
        </w:rPr>
        <w:t>dpowiedzialność za wszelkie roszczenia rzeczowe i finansowe osób trzecich związane z</w:t>
      </w:r>
      <w:r w:rsidRPr="002E3B72">
        <w:rPr>
          <w:rFonts w:asciiTheme="minorHAnsi" w:hAnsiTheme="minorHAnsi" w:cstheme="minorHAnsi"/>
          <w:sz w:val="20"/>
        </w:rPr>
        <w:t> prowadzonymi robotami,</w:t>
      </w:r>
      <w:r w:rsidRPr="002E3B72">
        <w:rPr>
          <w:rFonts w:asciiTheme="minorHAnsi" w:hAnsiTheme="minorHAnsi" w:cstheme="minorHAnsi"/>
          <w:sz w:val="20"/>
          <w:lang w:val="x-none"/>
        </w:rPr>
        <w:t xml:space="preserve"> niewłaściwym zagospodarowaniem, składowaniem lub utylizacją odpadów i materiałów uzyskanych z rozbiórki</w:t>
      </w:r>
      <w:r w:rsidRPr="002E3B72">
        <w:rPr>
          <w:rFonts w:asciiTheme="minorHAnsi" w:hAnsiTheme="minorHAnsi" w:cstheme="minorHAnsi"/>
          <w:sz w:val="20"/>
        </w:rPr>
        <w:t>.</w:t>
      </w:r>
    </w:p>
    <w:p w14:paraId="0CB557F1" w14:textId="0FE0E9F8" w:rsidR="005A7035" w:rsidRPr="002E3B72" w:rsidRDefault="005A7035" w:rsidP="00CA53DD">
      <w:pPr>
        <w:pStyle w:val="Akapitzlist"/>
        <w:numPr>
          <w:ilvl w:val="1"/>
          <w:numId w:val="2"/>
        </w:numPr>
        <w:spacing w:line="276" w:lineRule="auto"/>
        <w:rPr>
          <w:rFonts w:asciiTheme="minorHAnsi" w:hAnsiTheme="minorHAnsi" w:cstheme="minorHAnsi"/>
          <w:sz w:val="20"/>
        </w:rPr>
      </w:pPr>
      <w:r w:rsidRPr="002E3B72">
        <w:rPr>
          <w:rFonts w:asciiTheme="minorHAnsi" w:hAnsiTheme="minorHAnsi" w:cstheme="minorHAnsi"/>
          <w:sz w:val="20"/>
        </w:rPr>
        <w:t>Termin wykonania robót budowlanych może ulec przesunięciu tyl</w:t>
      </w:r>
      <w:r w:rsidR="00B029F8" w:rsidRPr="002E3B72">
        <w:rPr>
          <w:rFonts w:asciiTheme="minorHAnsi" w:hAnsiTheme="minorHAnsi" w:cstheme="minorHAnsi"/>
          <w:sz w:val="20"/>
        </w:rPr>
        <w:t>ko w przypadkach określonych w</w:t>
      </w:r>
      <w:r w:rsidR="007C5A8A" w:rsidRPr="002E3B72">
        <w:rPr>
          <w:rFonts w:asciiTheme="minorHAnsi" w:hAnsiTheme="minorHAnsi" w:cstheme="minorHAnsi"/>
          <w:sz w:val="20"/>
        </w:rPr>
        <w:t> </w:t>
      </w:r>
      <w:r w:rsidR="00B029F8" w:rsidRPr="002E3B72">
        <w:rPr>
          <w:rFonts w:asciiTheme="minorHAnsi" w:hAnsiTheme="minorHAnsi" w:cstheme="minorHAnsi"/>
          <w:sz w:val="20"/>
        </w:rPr>
        <w:t>U</w:t>
      </w:r>
      <w:r w:rsidRPr="002E3B72">
        <w:rPr>
          <w:rFonts w:asciiTheme="minorHAnsi" w:hAnsiTheme="minorHAnsi" w:cstheme="minorHAnsi"/>
          <w:sz w:val="20"/>
        </w:rPr>
        <w:t>mowie.</w:t>
      </w:r>
    </w:p>
    <w:p w14:paraId="23FB802F" w14:textId="77777777" w:rsidR="005A7035" w:rsidRPr="002E3B72" w:rsidRDefault="005A7035" w:rsidP="00CA53DD">
      <w:pPr>
        <w:pStyle w:val="Akapitzlist"/>
        <w:numPr>
          <w:ilvl w:val="1"/>
          <w:numId w:val="2"/>
        </w:numPr>
        <w:spacing w:line="276" w:lineRule="auto"/>
        <w:rPr>
          <w:rFonts w:asciiTheme="minorHAnsi" w:hAnsiTheme="minorHAnsi" w:cstheme="minorHAnsi"/>
          <w:sz w:val="20"/>
        </w:rPr>
      </w:pPr>
      <w:r w:rsidRPr="002E3B72">
        <w:rPr>
          <w:rFonts w:asciiTheme="minorHAnsi" w:hAnsiTheme="minorHAnsi" w:cstheme="minorHAnsi"/>
          <w:sz w:val="20"/>
        </w:rPr>
        <w:t>Prace elektroenergetyczne należy wykonać w technologii PPN w obszarze sieci nN (z uwzględnieniem ograniczeń technologii).</w:t>
      </w:r>
    </w:p>
    <w:p w14:paraId="7A2BF052" w14:textId="2B77CA5B" w:rsidR="00775685" w:rsidRPr="002E3B72" w:rsidRDefault="00775685" w:rsidP="00CA53DD">
      <w:pPr>
        <w:pStyle w:val="Akapitzlist"/>
        <w:numPr>
          <w:ilvl w:val="1"/>
          <w:numId w:val="2"/>
        </w:numPr>
        <w:spacing w:line="276" w:lineRule="auto"/>
        <w:rPr>
          <w:rFonts w:asciiTheme="minorHAnsi" w:hAnsiTheme="minorHAnsi" w:cstheme="minorHAnsi"/>
          <w:sz w:val="20"/>
        </w:rPr>
      </w:pPr>
      <w:r w:rsidRPr="002E3B72">
        <w:rPr>
          <w:rFonts w:asciiTheme="minorHAnsi" w:hAnsiTheme="minorHAnsi" w:cstheme="minorHAnsi"/>
          <w:sz w:val="20"/>
        </w:rPr>
        <w:t xml:space="preserve">Maksymalny czas wyłączeń odbiorców dla całej realizacji nie będzie trwał, łącznie w całym okresie wykonywania, dłużej niż: </w:t>
      </w:r>
      <w:r w:rsidR="002E3B72" w:rsidRPr="002E3B72">
        <w:rPr>
          <w:rFonts w:asciiTheme="minorHAnsi" w:hAnsiTheme="minorHAnsi" w:cstheme="minorHAnsi"/>
          <w:b/>
          <w:i/>
          <w:sz w:val="20"/>
        </w:rPr>
        <w:t>5</w:t>
      </w:r>
      <w:r w:rsidRPr="002E3B72">
        <w:rPr>
          <w:rFonts w:asciiTheme="minorHAnsi" w:hAnsiTheme="minorHAnsi" w:cstheme="minorHAnsi"/>
          <w:b/>
          <w:i/>
          <w:sz w:val="20"/>
        </w:rPr>
        <w:t xml:space="preserve"> godzin</w:t>
      </w:r>
      <w:r w:rsidRPr="002E3B72">
        <w:rPr>
          <w:rFonts w:asciiTheme="minorHAnsi" w:hAnsiTheme="minorHAnsi" w:cstheme="minorHAnsi"/>
          <w:sz w:val="20"/>
        </w:rPr>
        <w:t xml:space="preserve">. Natomiast jednorazowa przerwa nie może przekroczyć </w:t>
      </w:r>
      <w:r w:rsidR="002E3B72" w:rsidRPr="002E3B72">
        <w:rPr>
          <w:rFonts w:asciiTheme="minorHAnsi" w:hAnsiTheme="minorHAnsi" w:cstheme="minorHAnsi"/>
          <w:b/>
          <w:i/>
          <w:sz w:val="20"/>
        </w:rPr>
        <w:t>5</w:t>
      </w:r>
      <w:r w:rsidRPr="002E3B72">
        <w:rPr>
          <w:rFonts w:asciiTheme="minorHAnsi" w:hAnsiTheme="minorHAnsi" w:cstheme="minorHAnsi"/>
          <w:b/>
          <w:i/>
          <w:sz w:val="20"/>
        </w:rPr>
        <w:t xml:space="preserve"> godzin.</w:t>
      </w:r>
    </w:p>
    <w:p w14:paraId="1B1CE19E" w14:textId="0BA58EED" w:rsidR="005A7035" w:rsidRPr="00025C42" w:rsidRDefault="005A7035"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lastRenderedPageBreak/>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025C42">
        <w:rPr>
          <w:rFonts w:asciiTheme="minorHAnsi" w:hAnsiTheme="minorHAnsi" w:cstheme="minorHAnsi"/>
          <w:sz w:val="20"/>
        </w:rPr>
        <w:t>wskazanymi w pkt. 2 poniżej</w:t>
      </w:r>
      <w:r w:rsidRPr="00025C42">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3E3A70F1" w14:textId="59D00C51" w:rsidR="00C91669" w:rsidRPr="00025C42" w:rsidRDefault="00C91669"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Zasady realizacji zamówienia </w:t>
      </w:r>
      <w:r w:rsidR="004E2633" w:rsidRPr="00025C42">
        <w:rPr>
          <w:rFonts w:asciiTheme="minorHAnsi" w:hAnsiTheme="minorHAnsi" w:cstheme="minorHAnsi"/>
          <w:sz w:val="20"/>
        </w:rPr>
        <w:t>określa P</w:t>
      </w:r>
      <w:r w:rsidRPr="00025C42">
        <w:rPr>
          <w:rFonts w:asciiTheme="minorHAnsi" w:hAnsiTheme="minorHAnsi" w:cstheme="minorHAnsi"/>
          <w:sz w:val="20"/>
        </w:rPr>
        <w:t>rojekt</w:t>
      </w:r>
      <w:r w:rsidR="004E2633" w:rsidRPr="00025C42">
        <w:rPr>
          <w:rFonts w:asciiTheme="minorHAnsi" w:hAnsiTheme="minorHAnsi" w:cstheme="minorHAnsi"/>
          <w:sz w:val="20"/>
        </w:rPr>
        <w:t xml:space="preserve"> U</w:t>
      </w:r>
      <w:r w:rsidRPr="00025C42">
        <w:rPr>
          <w:rFonts w:asciiTheme="minorHAnsi" w:hAnsiTheme="minorHAnsi" w:cstheme="minorHAnsi"/>
          <w:sz w:val="20"/>
        </w:rPr>
        <w:t xml:space="preserve">mowy zakupowej stanowiący </w:t>
      </w:r>
      <w:r w:rsidR="007C5A8A" w:rsidRPr="00025C42">
        <w:rPr>
          <w:rFonts w:asciiTheme="minorHAnsi" w:hAnsiTheme="minorHAnsi" w:cstheme="minorHAnsi"/>
          <w:b/>
          <w:sz w:val="20"/>
        </w:rPr>
        <w:t>Załącznik nr 5</w:t>
      </w:r>
      <w:r w:rsidRPr="00025C42">
        <w:rPr>
          <w:rFonts w:asciiTheme="minorHAnsi" w:hAnsiTheme="minorHAnsi" w:cstheme="minorHAnsi"/>
          <w:b/>
          <w:sz w:val="20"/>
        </w:rPr>
        <w:t xml:space="preserve"> do SWZ</w:t>
      </w:r>
      <w:r w:rsidRPr="00025C42">
        <w:rPr>
          <w:rFonts w:asciiTheme="minorHAnsi" w:hAnsiTheme="minorHAnsi" w:cstheme="minorHAnsi"/>
          <w:sz w:val="20"/>
        </w:rPr>
        <w:t>.</w:t>
      </w:r>
    </w:p>
    <w:p w14:paraId="20341592" w14:textId="43E9B475" w:rsidR="00295838" w:rsidRPr="00025C42" w:rsidRDefault="00295838"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celu złożenia oferty Wykonawca zobowiązany jest w szczególności do:</w:t>
      </w:r>
    </w:p>
    <w:p w14:paraId="027108B1" w14:textId="55B762B7" w:rsidR="008F5F05" w:rsidRPr="00CA53DD" w:rsidRDefault="00295838"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 xml:space="preserve">Zapoznania się z dokumentacją projektową oraz z planowaną lokalizacją </w:t>
      </w:r>
      <w:r w:rsidR="00F8659E" w:rsidRPr="00025C42">
        <w:rPr>
          <w:rFonts w:asciiTheme="minorHAnsi" w:hAnsiTheme="minorHAnsi" w:cstheme="minorHAnsi"/>
          <w:sz w:val="20"/>
        </w:rPr>
        <w:t>robót budowlanych</w:t>
      </w:r>
      <w:r w:rsidRPr="00025C42">
        <w:rPr>
          <w:rFonts w:asciiTheme="minorHAnsi" w:hAnsiTheme="minorHAnsi" w:cstheme="minorHAnsi"/>
          <w:sz w:val="20"/>
        </w:rPr>
        <w:t xml:space="preserve">, warunkami terenowymi, uwarunkowaniami zagospodarowania </w:t>
      </w:r>
      <w:r w:rsidR="00F8659E" w:rsidRPr="00025C42">
        <w:rPr>
          <w:rFonts w:asciiTheme="minorHAnsi" w:hAnsiTheme="minorHAnsi" w:cstheme="minorHAnsi"/>
          <w:sz w:val="20"/>
        </w:rPr>
        <w:t xml:space="preserve">terenu </w:t>
      </w:r>
      <w:r w:rsidRPr="00025C42">
        <w:rPr>
          <w:rFonts w:asciiTheme="minorHAnsi" w:hAnsiTheme="minorHAnsi" w:cstheme="minorHAnsi"/>
          <w:sz w:val="20"/>
        </w:rPr>
        <w:t>(tereny zamknięte, kategoria dróg, administracja - gminy, starostwa itp.).</w:t>
      </w:r>
      <w:r w:rsidR="008F5F05" w:rsidRPr="00025C42">
        <w:rPr>
          <w:rFonts w:asciiTheme="minorHAnsi" w:hAnsiTheme="minorHAnsi" w:cstheme="minorHAnsi"/>
          <w:sz w:val="20"/>
        </w:rPr>
        <w:t xml:space="preserve"> Dokumentacja projektowa jest do wglądu </w:t>
      </w:r>
      <w:r w:rsidR="00720E59" w:rsidRPr="00025C42">
        <w:rPr>
          <w:rFonts w:asciiTheme="minorHAnsi" w:hAnsiTheme="minorHAnsi" w:cstheme="minorHAnsi"/>
          <w:sz w:val="20"/>
        </w:rPr>
        <w:t>n</w:t>
      </w:r>
      <w:r w:rsidR="008F5F05" w:rsidRPr="00025C42">
        <w:rPr>
          <w:rFonts w:asciiTheme="minorHAnsi" w:hAnsiTheme="minorHAnsi" w:cstheme="minorHAnsi"/>
          <w:sz w:val="20"/>
        </w:rPr>
        <w:t xml:space="preserve">a stronie internetowej Zamawiającego: </w:t>
      </w:r>
      <w:hyperlink r:id="rId13" w:history="1">
        <w:r w:rsidR="00CA53DD" w:rsidRPr="00BD22B3">
          <w:rPr>
            <w:rStyle w:val="Hipercze"/>
            <w:rFonts w:asciiTheme="minorHAnsi" w:hAnsiTheme="minorHAnsi" w:cstheme="minorHAnsi"/>
            <w:sz w:val="20"/>
          </w:rPr>
          <w:t>www.pgedystrybucja.pl/przetargi</w:t>
        </w:r>
      </w:hyperlink>
      <w:r w:rsidR="00CA53DD">
        <w:rPr>
          <w:rFonts w:asciiTheme="minorHAnsi" w:hAnsiTheme="minorHAnsi" w:cstheme="minorHAnsi"/>
          <w:sz w:val="20"/>
        </w:rPr>
        <w:t xml:space="preserve"> </w:t>
      </w:r>
      <w:r w:rsidR="00720E59" w:rsidRPr="00CA53DD">
        <w:rPr>
          <w:rFonts w:asciiTheme="minorHAnsi" w:hAnsiTheme="minorHAnsi" w:cstheme="minorHAnsi"/>
          <w:sz w:val="20"/>
        </w:rPr>
        <w:t>lub w siedzibie Rejonu Energetycznego.</w:t>
      </w:r>
    </w:p>
    <w:p w14:paraId="00CB9218" w14:textId="39CA2F8C" w:rsidR="00295838" w:rsidRPr="00025C42" w:rsidRDefault="00F8659E"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Zapoznania</w:t>
      </w:r>
      <w:r w:rsidR="00295838" w:rsidRPr="00025C42">
        <w:rPr>
          <w:rFonts w:asciiTheme="minorHAnsi" w:hAnsiTheme="minorHAnsi" w:cstheme="minorHAnsi"/>
          <w:sz w:val="20"/>
        </w:rPr>
        <w:t xml:space="preserve"> się z warunkami i wymaganiami </w:t>
      </w:r>
      <w:r w:rsidRPr="00025C42">
        <w:rPr>
          <w:rFonts w:asciiTheme="minorHAnsi" w:hAnsiTheme="minorHAnsi" w:cstheme="minorHAnsi"/>
          <w:sz w:val="20"/>
        </w:rPr>
        <w:t>SWZ, w tym z</w:t>
      </w:r>
      <w:r w:rsidR="00295838" w:rsidRPr="00025C42">
        <w:rPr>
          <w:rFonts w:asciiTheme="minorHAnsi" w:hAnsiTheme="minorHAnsi" w:cstheme="minorHAnsi"/>
          <w:sz w:val="20"/>
        </w:rPr>
        <w:t xml:space="preserve"> treścią Projektu Umowy stanowiącego </w:t>
      </w:r>
      <w:r w:rsidR="007C5A8A" w:rsidRPr="00025C42">
        <w:rPr>
          <w:rFonts w:asciiTheme="minorHAnsi" w:hAnsiTheme="minorHAnsi" w:cstheme="minorHAnsi"/>
          <w:b/>
          <w:sz w:val="20"/>
        </w:rPr>
        <w:t>Załącznik nr 5</w:t>
      </w:r>
      <w:r w:rsidR="00295838" w:rsidRPr="00025C42">
        <w:rPr>
          <w:rFonts w:asciiTheme="minorHAnsi" w:hAnsiTheme="minorHAnsi" w:cstheme="minorHAnsi"/>
          <w:b/>
          <w:sz w:val="20"/>
        </w:rPr>
        <w:t xml:space="preserve"> do SWZ</w:t>
      </w:r>
      <w:r w:rsidR="00295838" w:rsidRPr="00025C42">
        <w:rPr>
          <w:rFonts w:asciiTheme="minorHAnsi" w:hAnsiTheme="minorHAnsi" w:cstheme="minorHAnsi"/>
          <w:sz w:val="20"/>
        </w:rPr>
        <w:t>.</w:t>
      </w:r>
    </w:p>
    <w:p w14:paraId="6AA41804" w14:textId="26D41033" w:rsidR="00295838" w:rsidRPr="00025C42" w:rsidRDefault="006376AA"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Uwzględnienia</w:t>
      </w:r>
      <w:r w:rsidR="00295838" w:rsidRPr="00025C42">
        <w:rPr>
          <w:rFonts w:asciiTheme="minorHAnsi" w:hAnsiTheme="minorHAnsi" w:cstheme="minorHAnsi"/>
          <w:sz w:val="20"/>
        </w:rPr>
        <w:t xml:space="preserve"> </w:t>
      </w:r>
      <w:r w:rsidRPr="00025C42">
        <w:rPr>
          <w:rFonts w:asciiTheme="minorHAnsi" w:hAnsiTheme="minorHAnsi" w:cstheme="minorHAnsi"/>
          <w:sz w:val="20"/>
        </w:rPr>
        <w:t xml:space="preserve">w ofercie </w:t>
      </w:r>
      <w:r w:rsidR="00295838" w:rsidRPr="00025C42">
        <w:rPr>
          <w:rFonts w:asciiTheme="minorHAnsi" w:hAnsiTheme="minorHAnsi" w:cstheme="minorHAnsi"/>
          <w:sz w:val="20"/>
        </w:rPr>
        <w:t>w</w:t>
      </w:r>
      <w:r w:rsidRPr="00025C42">
        <w:rPr>
          <w:rFonts w:asciiTheme="minorHAnsi" w:hAnsiTheme="minorHAnsi" w:cstheme="minorHAnsi"/>
          <w:sz w:val="20"/>
        </w:rPr>
        <w:t>ymaganych przez Zamawiającego</w:t>
      </w:r>
      <w:r w:rsidR="00295838" w:rsidRPr="00025C42">
        <w:rPr>
          <w:rFonts w:asciiTheme="minorHAnsi" w:hAnsiTheme="minorHAnsi" w:cstheme="minorHAnsi"/>
          <w:sz w:val="20"/>
        </w:rPr>
        <w:t xml:space="preserve"> warunków</w:t>
      </w:r>
      <w:r w:rsidRPr="00025C42">
        <w:rPr>
          <w:rFonts w:asciiTheme="minorHAnsi" w:hAnsiTheme="minorHAnsi" w:cstheme="minorHAnsi"/>
          <w:sz w:val="20"/>
        </w:rPr>
        <w:t xml:space="preserve"> (p</w:t>
      </w:r>
      <w:r w:rsidR="00295838" w:rsidRPr="00025C42">
        <w:rPr>
          <w:rFonts w:asciiTheme="minorHAnsi" w:hAnsiTheme="minorHAnsi" w:cstheme="minorHAnsi"/>
          <w:sz w:val="20"/>
        </w:rPr>
        <w:t>rzedmiar robót nie stanowi podstawy do wyceny oferty</w:t>
      </w:r>
      <w:r w:rsidRPr="00025C42">
        <w:rPr>
          <w:rFonts w:asciiTheme="minorHAnsi" w:hAnsiTheme="minorHAnsi" w:cstheme="minorHAnsi"/>
          <w:sz w:val="20"/>
        </w:rPr>
        <w:t>)</w:t>
      </w:r>
      <w:r w:rsidR="00295838" w:rsidRPr="00025C42">
        <w:rPr>
          <w:rFonts w:asciiTheme="minorHAnsi" w:hAnsiTheme="minorHAnsi" w:cstheme="minorHAnsi"/>
          <w:sz w:val="20"/>
        </w:rPr>
        <w:t>.</w:t>
      </w:r>
    </w:p>
    <w:p w14:paraId="307E4BF8" w14:textId="77777777" w:rsidR="007C5A8A" w:rsidRPr="00025C42" w:rsidRDefault="007C5A8A" w:rsidP="007C5A8A">
      <w:pPr>
        <w:pStyle w:val="Akapitzlist"/>
        <w:spacing w:before="120" w:line="276" w:lineRule="auto"/>
        <w:ind w:left="1080"/>
        <w:outlineLvl w:val="0"/>
        <w:rPr>
          <w:rFonts w:asciiTheme="minorHAnsi" w:hAnsiTheme="minorHAnsi" w:cstheme="minorHAnsi"/>
          <w:sz w:val="20"/>
        </w:rPr>
      </w:pPr>
    </w:p>
    <w:p w14:paraId="15BCE0DA" w14:textId="01AE5713" w:rsidR="00421260" w:rsidRPr="00025C42" w:rsidRDefault="00421260"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Wytyczne w zakresie stosowania zamknięć typu Master Key</w:t>
      </w:r>
    </w:p>
    <w:p w14:paraId="553D1A78" w14:textId="2A9AD08E" w:rsidR="00421260" w:rsidRPr="00025C42"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025C42">
        <w:rPr>
          <w:rFonts w:asciiTheme="minorHAnsi" w:hAnsiTheme="minorHAnsi" w:cstheme="minorHAnsi"/>
          <w:color w:val="000000"/>
          <w:sz w:val="20"/>
          <w:lang w:eastAsia="pl-PL"/>
        </w:rPr>
        <w:t xml:space="preserve">Przy prowadzeniu prac obowiązkowo należy wszystkie obiekty wyposażać w system zamknięć, tzn. wkładki lub kłódki (w zależności od przyjętego rozwiązania technicznego) “Master Key” (MK) firmy LOB Master Key Sp. z o. o. według poniższego schematu. </w:t>
      </w:r>
    </w:p>
    <w:p w14:paraId="7905F463" w14:textId="42746EB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W1:</w:t>
      </w:r>
      <w:r w:rsidRPr="00025C42">
        <w:rPr>
          <w:rFonts w:asciiTheme="minorHAnsi" w:hAnsiTheme="minorHAnsi" w:cstheme="minorHAnsi"/>
          <w:sz w:val="20"/>
          <w:lang w:eastAsia="pl-PL"/>
        </w:rPr>
        <w:t xml:space="preserve"> zamknięcia obiektów systemem MK zastosowane do pomieszczeń oraz urządzeń w stacjach 110 kV oraz SN/SN</w:t>
      </w:r>
      <w:r w:rsidR="00896088" w:rsidRPr="00025C42">
        <w:rPr>
          <w:rFonts w:asciiTheme="minorHAnsi" w:hAnsiTheme="minorHAnsi" w:cstheme="minorHAnsi"/>
          <w:sz w:val="20"/>
          <w:lang w:eastAsia="pl-PL"/>
        </w:rPr>
        <w:t>, k</w:t>
      </w:r>
      <w:r w:rsidRPr="00025C42">
        <w:rPr>
          <w:rFonts w:asciiTheme="minorHAnsi" w:hAnsiTheme="minorHAnsi" w:cstheme="minorHAnsi"/>
          <w:sz w:val="20"/>
          <w:lang w:eastAsia="pl-PL"/>
        </w:rPr>
        <w:t>olor kłódki: niebieski RAL 5015.</w:t>
      </w:r>
    </w:p>
    <w:p w14:paraId="0DCD0979" w14:textId="726321A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W/O1:</w:t>
      </w:r>
      <w:r w:rsidRPr="00025C42">
        <w:rPr>
          <w:rFonts w:asciiTheme="minorHAnsi" w:hAnsiTheme="minorHAnsi" w:cstheme="minorHAnsi"/>
          <w:sz w:val="20"/>
          <w:lang w:eastAsia="pl-PL"/>
        </w:rPr>
        <w:t xml:space="preserve"> zamknięcia obiektów współdzielonych systemu MK zastosowane do pomieszczeń oraz urządzeń w stacjach 110 kV oraz</w:t>
      </w:r>
      <w:r w:rsidR="00896088" w:rsidRPr="00025C42">
        <w:rPr>
          <w:rFonts w:asciiTheme="minorHAnsi" w:hAnsiTheme="minorHAnsi" w:cstheme="minorHAnsi"/>
          <w:sz w:val="20"/>
          <w:lang w:eastAsia="pl-PL"/>
        </w:rPr>
        <w:t xml:space="preserve"> SN/SN, k</w:t>
      </w:r>
      <w:r w:rsidRPr="00025C42">
        <w:rPr>
          <w:rFonts w:asciiTheme="minorHAnsi" w:hAnsiTheme="minorHAnsi" w:cstheme="minorHAnsi"/>
          <w:sz w:val="20"/>
          <w:lang w:eastAsia="pl-PL"/>
        </w:rPr>
        <w:t>olor kłódki: niebieski RAL 5015.</w:t>
      </w:r>
    </w:p>
    <w:p w14:paraId="773952DA" w14:textId="06610D8D"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S1</w:t>
      </w:r>
      <w:r w:rsidRPr="00025C42">
        <w:rPr>
          <w:rFonts w:asciiTheme="minorHAnsi" w:hAnsiTheme="minorHAnsi" w:cstheme="minorHAnsi"/>
          <w:sz w:val="20"/>
          <w:lang w:eastAsia="pl-PL"/>
        </w:rPr>
        <w:t>: zamknięcia systemu MK zastosowane w stacjach SN/nN, złącza</w:t>
      </w:r>
      <w:r w:rsidR="00896088" w:rsidRPr="00025C42">
        <w:rPr>
          <w:rFonts w:asciiTheme="minorHAnsi" w:hAnsiTheme="minorHAnsi" w:cstheme="minorHAnsi"/>
          <w:sz w:val="20"/>
          <w:lang w:eastAsia="pl-PL"/>
        </w:rPr>
        <w:t>ch kablowych SN, łącznikach SN,</w:t>
      </w:r>
      <w:r w:rsidRPr="00025C42">
        <w:rPr>
          <w:rFonts w:asciiTheme="minorHAnsi" w:hAnsiTheme="minorHAnsi" w:cstheme="minorHAnsi"/>
          <w:sz w:val="20"/>
          <w:lang w:eastAsia="pl-PL"/>
        </w:rPr>
        <w:t xml:space="preserve"> </w:t>
      </w:r>
      <w:r w:rsidR="00896088" w:rsidRPr="00025C42">
        <w:rPr>
          <w:rFonts w:asciiTheme="minorHAnsi" w:hAnsiTheme="minorHAnsi" w:cstheme="minorHAnsi"/>
          <w:sz w:val="20"/>
          <w:lang w:eastAsia="pl-PL"/>
        </w:rPr>
        <w:t>k</w:t>
      </w:r>
      <w:r w:rsidRPr="00025C42">
        <w:rPr>
          <w:rFonts w:asciiTheme="minorHAnsi" w:hAnsiTheme="minorHAnsi" w:cstheme="minorHAnsi"/>
          <w:sz w:val="20"/>
          <w:lang w:eastAsia="pl-PL"/>
        </w:rPr>
        <w:t>olor kłódki: czarny RAL 9005.</w:t>
      </w:r>
    </w:p>
    <w:p w14:paraId="5E24D5DA" w14:textId="4F4E74F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S/O1</w:t>
      </w:r>
      <w:r w:rsidRPr="00025C42">
        <w:rPr>
          <w:rFonts w:asciiTheme="minorHAnsi" w:hAnsiTheme="minorHAnsi" w:cstheme="minorHAnsi"/>
          <w:sz w:val="20"/>
          <w:lang w:eastAsia="pl-PL"/>
        </w:rPr>
        <w:t>: zamknięcia obiektów współdzielonych systemu MK zastosowane w stacjach SN/nN, złączac</w:t>
      </w:r>
      <w:r w:rsidR="00896088" w:rsidRPr="00025C42">
        <w:rPr>
          <w:rFonts w:asciiTheme="minorHAnsi" w:hAnsiTheme="minorHAnsi" w:cstheme="minorHAnsi"/>
          <w:sz w:val="20"/>
          <w:lang w:eastAsia="pl-PL"/>
        </w:rPr>
        <w:t>h kablowych SN, łącznikach SN, k</w:t>
      </w:r>
      <w:r w:rsidRPr="00025C42">
        <w:rPr>
          <w:rFonts w:asciiTheme="minorHAnsi" w:hAnsiTheme="minorHAnsi" w:cstheme="minorHAnsi"/>
          <w:sz w:val="20"/>
          <w:lang w:eastAsia="pl-PL"/>
        </w:rPr>
        <w:t>olor kłódki: czarny RAL 9005.</w:t>
      </w:r>
    </w:p>
    <w:p w14:paraId="37159E0A" w14:textId="6ABB2517"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D1</w:t>
      </w:r>
      <w:r w:rsidRPr="00025C42">
        <w:rPr>
          <w:rFonts w:asciiTheme="minorHAnsi" w:hAnsiTheme="minorHAnsi" w:cstheme="minorHAnsi"/>
          <w:sz w:val="20"/>
          <w:lang w:eastAsia="pl-PL"/>
        </w:rPr>
        <w:t>: zamknięcia systemu MK zastos</w:t>
      </w:r>
      <w:r w:rsidR="00896088" w:rsidRPr="00025C42">
        <w:rPr>
          <w:rFonts w:asciiTheme="minorHAnsi" w:hAnsiTheme="minorHAnsi" w:cstheme="minorHAnsi"/>
          <w:sz w:val="20"/>
          <w:lang w:eastAsia="pl-PL"/>
        </w:rPr>
        <w:t>owane w złączach kablowych nN, kolor kłódki: brązowy</w:t>
      </w:r>
      <w:r w:rsidRPr="00025C42">
        <w:rPr>
          <w:rFonts w:asciiTheme="minorHAnsi" w:hAnsiTheme="minorHAnsi" w:cstheme="minorHAnsi"/>
          <w:sz w:val="20"/>
          <w:lang w:eastAsia="pl-PL"/>
        </w:rPr>
        <w:t xml:space="preserve"> RAL 8016. </w:t>
      </w:r>
    </w:p>
    <w:p w14:paraId="274D0097" w14:textId="13AE4B2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O1</w:t>
      </w:r>
      <w:r w:rsidRPr="00025C42">
        <w:rPr>
          <w:rFonts w:asciiTheme="minorHAnsi" w:hAnsiTheme="minorHAnsi" w:cstheme="minorHAnsi"/>
          <w:sz w:val="20"/>
          <w:lang w:eastAsia="pl-PL"/>
        </w:rPr>
        <w:t>: zamknięcia systemu MK zastosowane do u</w:t>
      </w:r>
      <w:r w:rsidR="00896088" w:rsidRPr="00025C42">
        <w:rPr>
          <w:rFonts w:asciiTheme="minorHAnsi" w:hAnsiTheme="minorHAnsi" w:cstheme="minorHAnsi"/>
          <w:sz w:val="20"/>
          <w:lang w:eastAsia="pl-PL"/>
        </w:rPr>
        <w:t>rządzeń oświetlenia drogowego, k</w:t>
      </w:r>
      <w:r w:rsidRPr="00025C42">
        <w:rPr>
          <w:rFonts w:asciiTheme="minorHAnsi" w:hAnsiTheme="minorHAnsi" w:cstheme="minorHAnsi"/>
          <w:sz w:val="20"/>
          <w:lang w:eastAsia="pl-PL"/>
        </w:rPr>
        <w:t>olor kłódki: pomarańczowy RAL 2000.</w:t>
      </w:r>
    </w:p>
    <w:p w14:paraId="37E9BF6B" w14:textId="32F8541A" w:rsidR="00602BFB" w:rsidRPr="00025C42"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K1</w:t>
      </w:r>
      <w:r w:rsidRPr="00025C42">
        <w:rPr>
          <w:rFonts w:asciiTheme="minorHAnsi" w:hAnsiTheme="minorHAnsi" w:cstheme="minorHAnsi"/>
          <w:sz w:val="20"/>
          <w:lang w:eastAsia="pl-PL"/>
        </w:rPr>
        <w:t>: zamknięcia systemu MK zastosowane do szafek licznikowych nN odbiorców indywidualnych w Oddziale (klucze są przeznaczone do dyspozycji od</w:t>
      </w:r>
      <w:r w:rsidR="00896088" w:rsidRPr="00025C42">
        <w:rPr>
          <w:rFonts w:asciiTheme="minorHAnsi" w:hAnsiTheme="minorHAnsi" w:cstheme="minorHAnsi"/>
          <w:sz w:val="20"/>
          <w:lang w:eastAsia="pl-PL"/>
        </w:rPr>
        <w:t>biorców indywidualnych), k</w:t>
      </w:r>
      <w:r w:rsidRPr="00025C42">
        <w:rPr>
          <w:rFonts w:asciiTheme="minorHAnsi" w:hAnsiTheme="minorHAnsi" w:cstheme="minorHAnsi"/>
          <w:sz w:val="20"/>
          <w:lang w:eastAsia="pl-PL"/>
        </w:rPr>
        <w:t>olor kłódki: szary RAL 7035.</w:t>
      </w:r>
    </w:p>
    <w:p w14:paraId="21AF6422" w14:textId="77777777" w:rsidR="00602BFB" w:rsidRPr="00775685" w:rsidRDefault="00602BFB" w:rsidP="00896088">
      <w:pPr>
        <w:widowControl w:val="0"/>
        <w:adjustRightInd w:val="0"/>
        <w:spacing w:line="276" w:lineRule="auto"/>
        <w:ind w:right="28"/>
        <w:contextualSpacing/>
        <w:textAlignment w:val="baseline"/>
        <w:rPr>
          <w:rFonts w:asciiTheme="minorHAnsi" w:hAnsiTheme="minorHAnsi" w:cstheme="minorHAnsi"/>
          <w:sz w:val="20"/>
        </w:rPr>
      </w:pPr>
    </w:p>
    <w:p w14:paraId="4225E0E5" w14:textId="3B786B65" w:rsidR="00C431AC" w:rsidRPr="00775685" w:rsidRDefault="00C431AC"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Termin realizacji </w:t>
      </w:r>
      <w:r w:rsidR="005A7035" w:rsidRPr="00775685">
        <w:rPr>
          <w:rFonts w:asciiTheme="minorHAnsi" w:hAnsiTheme="minorHAnsi" w:cstheme="minorHAnsi"/>
          <w:b/>
          <w:sz w:val="20"/>
        </w:rPr>
        <w:t>zamówienia</w:t>
      </w:r>
    </w:p>
    <w:p w14:paraId="6E5CD074" w14:textId="238B310D" w:rsidR="006C330F" w:rsidRPr="002E3B72" w:rsidRDefault="002E3B72" w:rsidP="00A473BE">
      <w:pPr>
        <w:pStyle w:val="Akapitzlist"/>
        <w:spacing w:before="120" w:line="276" w:lineRule="auto"/>
        <w:ind w:left="284"/>
        <w:outlineLvl w:val="0"/>
        <w:rPr>
          <w:rFonts w:asciiTheme="minorHAnsi" w:hAnsiTheme="minorHAnsi" w:cstheme="minorHAnsi"/>
          <w:sz w:val="20"/>
        </w:rPr>
      </w:pPr>
      <w:r w:rsidRPr="002E3B72">
        <w:rPr>
          <w:rFonts w:asciiTheme="minorHAnsi" w:hAnsiTheme="minorHAnsi" w:cstheme="minorHAnsi"/>
          <w:b/>
          <w:sz w:val="20"/>
        </w:rPr>
        <w:t>4</w:t>
      </w:r>
      <w:r w:rsidR="00770FB3" w:rsidRPr="002E3B72">
        <w:rPr>
          <w:rFonts w:asciiTheme="minorHAnsi" w:hAnsiTheme="minorHAnsi" w:cstheme="minorHAnsi"/>
          <w:b/>
          <w:sz w:val="20"/>
        </w:rPr>
        <w:t xml:space="preserve"> miesi</w:t>
      </w:r>
      <w:r w:rsidRPr="002E3B72">
        <w:rPr>
          <w:rFonts w:asciiTheme="minorHAnsi" w:hAnsiTheme="minorHAnsi" w:cstheme="minorHAnsi"/>
          <w:b/>
          <w:sz w:val="20"/>
        </w:rPr>
        <w:t>ące</w:t>
      </w:r>
      <w:r w:rsidR="0036759B" w:rsidRPr="002E3B72">
        <w:rPr>
          <w:rFonts w:asciiTheme="minorHAnsi" w:hAnsiTheme="minorHAnsi" w:cstheme="minorHAnsi"/>
          <w:b/>
          <w:sz w:val="20"/>
        </w:rPr>
        <w:t xml:space="preserve"> od dnia </w:t>
      </w:r>
      <w:r w:rsidR="006C5AEE" w:rsidRPr="002E3B72">
        <w:rPr>
          <w:rFonts w:asciiTheme="minorHAnsi" w:hAnsiTheme="minorHAnsi" w:cstheme="minorHAnsi"/>
          <w:b/>
          <w:sz w:val="20"/>
        </w:rPr>
        <w:t>podpisania umowy</w:t>
      </w:r>
      <w:r w:rsidR="00AC1D5A" w:rsidRPr="002E3B72">
        <w:rPr>
          <w:rFonts w:asciiTheme="minorHAnsi" w:hAnsiTheme="minorHAnsi" w:cstheme="minorHAnsi"/>
          <w:b/>
          <w:sz w:val="20"/>
        </w:rPr>
        <w:t>.</w:t>
      </w:r>
    </w:p>
    <w:p w14:paraId="34C2116A" w14:textId="275ED926" w:rsidR="00A473BE" w:rsidRPr="002E3B72" w:rsidRDefault="00A473BE" w:rsidP="00E276E2">
      <w:pPr>
        <w:pStyle w:val="Akapitzlist"/>
        <w:spacing w:before="120" w:line="276" w:lineRule="auto"/>
        <w:ind w:left="284"/>
        <w:outlineLvl w:val="0"/>
        <w:rPr>
          <w:rFonts w:asciiTheme="minorHAnsi" w:hAnsiTheme="minorHAnsi" w:cstheme="minorHAnsi"/>
          <w:sz w:val="20"/>
        </w:rPr>
      </w:pPr>
      <w:r w:rsidRPr="002E3B72">
        <w:rPr>
          <w:rFonts w:asciiTheme="minorHAnsi" w:hAnsiTheme="minorHAnsi" w:cstheme="minorHAnsi"/>
          <w:sz w:val="20"/>
        </w:rPr>
        <w:t xml:space="preserve">oraz zgodnie </w:t>
      </w:r>
      <w:r w:rsidR="006C330F" w:rsidRPr="002E3B72">
        <w:rPr>
          <w:rFonts w:asciiTheme="minorHAnsi" w:hAnsiTheme="minorHAnsi" w:cstheme="minorHAnsi"/>
          <w:sz w:val="20"/>
        </w:rPr>
        <w:t>z p</w:t>
      </w:r>
      <w:r w:rsidR="005C497A" w:rsidRPr="002E3B72">
        <w:rPr>
          <w:rFonts w:asciiTheme="minorHAnsi" w:hAnsiTheme="minorHAnsi" w:cstheme="minorHAnsi"/>
          <w:sz w:val="20"/>
        </w:rPr>
        <w:t>rojektem</w:t>
      </w:r>
      <w:r w:rsidR="005A4A8F" w:rsidRPr="002E3B72">
        <w:rPr>
          <w:rFonts w:asciiTheme="minorHAnsi" w:hAnsiTheme="minorHAnsi" w:cstheme="minorHAnsi"/>
          <w:sz w:val="20"/>
        </w:rPr>
        <w:t xml:space="preserve"> U</w:t>
      </w:r>
      <w:r w:rsidRPr="002E3B72">
        <w:rPr>
          <w:rFonts w:asciiTheme="minorHAnsi" w:hAnsiTheme="minorHAnsi" w:cstheme="minorHAnsi"/>
          <w:sz w:val="20"/>
        </w:rPr>
        <w:t xml:space="preserve">mowy zakupowej stanowiącym </w:t>
      </w:r>
      <w:r w:rsidR="007C5A8A" w:rsidRPr="002E3B72">
        <w:rPr>
          <w:rFonts w:asciiTheme="minorHAnsi" w:hAnsiTheme="minorHAnsi" w:cstheme="minorHAnsi"/>
          <w:b/>
          <w:sz w:val="20"/>
        </w:rPr>
        <w:t>Załącznik nr 5</w:t>
      </w:r>
      <w:r w:rsidRPr="002E3B72">
        <w:rPr>
          <w:rFonts w:asciiTheme="minorHAnsi" w:hAnsiTheme="minorHAnsi" w:cstheme="minorHAnsi"/>
          <w:b/>
          <w:sz w:val="20"/>
        </w:rPr>
        <w:t xml:space="preserve"> do SWZ</w:t>
      </w:r>
      <w:r w:rsidRPr="002E3B72">
        <w:rPr>
          <w:rFonts w:asciiTheme="minorHAnsi" w:hAnsiTheme="minorHAnsi" w:cstheme="minorHAnsi"/>
          <w:sz w:val="20"/>
        </w:rPr>
        <w:t>.</w:t>
      </w:r>
    </w:p>
    <w:p w14:paraId="7CBD4B5C" w14:textId="77777777" w:rsidR="00E276E2" w:rsidRPr="002E3B72" w:rsidRDefault="00E276E2" w:rsidP="00E276E2">
      <w:pPr>
        <w:pStyle w:val="Akapitzlist"/>
        <w:spacing w:before="120" w:line="276" w:lineRule="auto"/>
        <w:ind w:left="284"/>
        <w:outlineLvl w:val="0"/>
        <w:rPr>
          <w:rFonts w:asciiTheme="minorHAnsi" w:hAnsiTheme="minorHAnsi" w:cstheme="minorHAnsi"/>
          <w:sz w:val="20"/>
        </w:rPr>
      </w:pPr>
    </w:p>
    <w:p w14:paraId="74A88DD4" w14:textId="65B699EF" w:rsidR="00442359" w:rsidRPr="002E3B72" w:rsidRDefault="00442359"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2E3B72">
        <w:rPr>
          <w:rFonts w:asciiTheme="minorHAnsi" w:hAnsiTheme="minorHAnsi" w:cstheme="minorHAnsi"/>
          <w:b/>
          <w:sz w:val="20"/>
        </w:rPr>
        <w:t>Miejsce realizacji zamówienia</w:t>
      </w:r>
    </w:p>
    <w:p w14:paraId="3EAC6156" w14:textId="51C50B99" w:rsidR="00025C42" w:rsidRPr="002E3B72" w:rsidRDefault="007C5A8A" w:rsidP="00025C42">
      <w:pPr>
        <w:spacing w:before="120" w:line="276" w:lineRule="auto"/>
        <w:outlineLvl w:val="0"/>
        <w:rPr>
          <w:rFonts w:asciiTheme="minorHAnsi" w:hAnsiTheme="minorHAnsi" w:cstheme="minorHAnsi"/>
          <w:sz w:val="20"/>
        </w:rPr>
      </w:pPr>
      <w:r w:rsidRPr="002E3B72">
        <w:rPr>
          <w:rFonts w:asciiTheme="minorHAnsi" w:hAnsiTheme="minorHAnsi" w:cstheme="minorHAnsi"/>
          <w:sz w:val="20"/>
        </w:rPr>
        <w:t>Na terenie działania:</w:t>
      </w:r>
      <w:r w:rsidR="005968EA" w:rsidRPr="002E3B72">
        <w:rPr>
          <w:rFonts w:asciiTheme="minorHAnsi" w:hAnsiTheme="minorHAnsi" w:cstheme="minorHAnsi"/>
          <w:sz w:val="20"/>
        </w:rPr>
        <w:t xml:space="preserve"> </w:t>
      </w:r>
      <w:r w:rsidR="00775685" w:rsidRPr="002E3B72">
        <w:rPr>
          <w:rFonts w:asciiTheme="minorHAnsi" w:hAnsiTheme="minorHAnsi" w:cstheme="minorHAnsi"/>
          <w:b/>
          <w:i/>
          <w:sz w:val="20"/>
        </w:rPr>
        <w:t xml:space="preserve">RE </w:t>
      </w:r>
      <w:r w:rsidR="0071125A" w:rsidRPr="002E3B72">
        <w:rPr>
          <w:rFonts w:asciiTheme="minorHAnsi" w:hAnsiTheme="minorHAnsi" w:cstheme="minorHAnsi"/>
          <w:b/>
          <w:i/>
          <w:sz w:val="20"/>
        </w:rPr>
        <w:t>Zgierz-Pabianice</w:t>
      </w:r>
      <w:r w:rsidR="00775685" w:rsidRPr="002E3B72">
        <w:rPr>
          <w:rFonts w:asciiTheme="minorHAnsi" w:hAnsiTheme="minorHAnsi" w:cstheme="minorHAnsi"/>
          <w:i/>
          <w:sz w:val="20"/>
        </w:rPr>
        <w:t xml:space="preserve">,  </w:t>
      </w:r>
      <w:r w:rsidR="00775685" w:rsidRPr="002E3B72">
        <w:rPr>
          <w:rFonts w:asciiTheme="minorHAnsi" w:hAnsiTheme="minorHAnsi" w:cstheme="minorHAnsi"/>
          <w:b/>
          <w:i/>
          <w:sz w:val="20"/>
        </w:rPr>
        <w:t xml:space="preserve">miejscowość </w:t>
      </w:r>
      <w:r w:rsidR="0071125A" w:rsidRPr="002E3B72">
        <w:rPr>
          <w:rFonts w:asciiTheme="minorHAnsi" w:hAnsiTheme="minorHAnsi" w:cstheme="minorHAnsi"/>
          <w:b/>
          <w:i/>
          <w:sz w:val="20"/>
        </w:rPr>
        <w:t>Stryków</w:t>
      </w:r>
    </w:p>
    <w:p w14:paraId="654DC312" w14:textId="7D90A27C" w:rsidR="00926866" w:rsidRPr="00775685" w:rsidRDefault="00442359"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Dostawy inwestorskie </w:t>
      </w:r>
    </w:p>
    <w:p w14:paraId="3777719A" w14:textId="77F3E670" w:rsidR="00E33FE1" w:rsidRPr="00775685" w:rsidRDefault="00E33FE1" w:rsidP="00CA53DD">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Zamawiający wymaga aby wszystkie dostarczone przez Wykonawcę materiały i urządzenia</w:t>
      </w:r>
      <w:r w:rsidR="00E276E2" w:rsidRPr="00775685">
        <w:rPr>
          <w:rFonts w:asciiTheme="minorHAnsi" w:hAnsiTheme="minorHAnsi" w:cstheme="minorHAnsi"/>
          <w:sz w:val="20"/>
        </w:rPr>
        <w:t xml:space="preserve"> (w tym transformatory)</w:t>
      </w:r>
      <w:r w:rsidRPr="00775685">
        <w:rPr>
          <w:rFonts w:asciiTheme="minorHAnsi" w:hAnsiTheme="minorHAnsi" w:cstheme="minorHAnsi"/>
          <w:sz w:val="20"/>
        </w:rPr>
        <w:t>, stanowiące przedmiot zamówienia były fabrycznie nowe i wyprodukowane nie wcześniej niż 12 miesięcy licząc od daty rozpoczęcia robót budowlano – montażowych oraz spełniać określone poniżej wymagania techniczne</w:t>
      </w:r>
      <w:r w:rsidR="00040975" w:rsidRPr="00775685">
        <w:rPr>
          <w:rFonts w:asciiTheme="minorHAnsi" w:hAnsiTheme="minorHAnsi" w:cstheme="minorHAnsi"/>
          <w:sz w:val="20"/>
        </w:rPr>
        <w:t>.</w:t>
      </w:r>
    </w:p>
    <w:p w14:paraId="5F7F6C4D" w14:textId="62A2F6C6" w:rsidR="00040975" w:rsidRPr="00775685" w:rsidRDefault="00040975" w:rsidP="00CA53DD">
      <w:pPr>
        <w:pStyle w:val="Akapitzlist"/>
        <w:numPr>
          <w:ilvl w:val="1"/>
          <w:numId w:val="2"/>
        </w:numPr>
        <w:spacing w:before="120" w:line="276" w:lineRule="auto"/>
        <w:outlineLvl w:val="0"/>
        <w:rPr>
          <w:rFonts w:asciiTheme="minorHAnsi" w:hAnsiTheme="minorHAnsi" w:cstheme="minorHAnsi"/>
          <w:b/>
          <w:sz w:val="20"/>
        </w:rPr>
      </w:pPr>
      <w:r w:rsidRPr="00775685">
        <w:rPr>
          <w:rFonts w:asciiTheme="minorHAnsi" w:hAnsiTheme="minorHAnsi" w:cstheme="minorHAnsi"/>
          <w:b/>
          <w:sz w:val="20"/>
        </w:rPr>
        <w:lastRenderedPageBreak/>
        <w:t>Wymagania techniczne dotyczące transformatorów rozdzielczych SN/nN stanowią załącznik do niniejszej Specyfikacji (SST-transformatory)</w:t>
      </w:r>
      <w:r w:rsidR="00554CAF" w:rsidRPr="00775685">
        <w:rPr>
          <w:rFonts w:asciiTheme="minorHAnsi" w:hAnsiTheme="minorHAnsi" w:cstheme="minorHAnsi"/>
          <w:b/>
          <w:sz w:val="20"/>
        </w:rPr>
        <w:t xml:space="preserve"> </w:t>
      </w:r>
    </w:p>
    <w:p w14:paraId="7C4DEB32" w14:textId="4C418454" w:rsidR="00E33FE1" w:rsidRPr="00025C42" w:rsidRDefault="00E33FE1" w:rsidP="00CA53DD">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Pozostałe, podstawowe wymagania dotyczące </w:t>
      </w:r>
      <w:r w:rsidRPr="00025C42">
        <w:rPr>
          <w:rFonts w:asciiTheme="minorHAnsi" w:hAnsiTheme="minorHAnsi" w:cstheme="minorHAnsi"/>
          <w:sz w:val="20"/>
        </w:rPr>
        <w:t xml:space="preserve">dostaw określa Umowa stanowiąca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087E6688" w14:textId="6843CBDA" w:rsidR="00E33FE1" w:rsidRDefault="00E33FE1"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Dostawa Zamawiającego:</w:t>
      </w:r>
    </w:p>
    <w:p w14:paraId="25591838" w14:textId="0F3DE1FF" w:rsidR="00242B1B" w:rsidRPr="00741BD7" w:rsidRDefault="00242B1B" w:rsidP="00242B1B">
      <w:pPr>
        <w:pStyle w:val="Akapitzlist"/>
        <w:spacing w:before="120" w:line="276" w:lineRule="auto"/>
        <w:outlineLvl w:val="0"/>
        <w:rPr>
          <w:rFonts w:asciiTheme="minorHAnsi" w:hAnsiTheme="minorHAnsi" w:cstheme="minorHAnsi"/>
          <w:b/>
          <w:i/>
          <w:color w:val="FF0000"/>
          <w:sz w:val="20"/>
        </w:rPr>
      </w:pPr>
      <w:r w:rsidRPr="00741BD7">
        <w:rPr>
          <w:rFonts w:asciiTheme="minorHAnsi" w:hAnsiTheme="minorHAnsi" w:cstheme="minorHAnsi"/>
          <w:b/>
          <w:i/>
          <w:color w:val="FF0000"/>
          <w:sz w:val="20"/>
        </w:rPr>
        <w:t xml:space="preserve">Transformator 15/0,4 kV </w:t>
      </w:r>
      <w:r>
        <w:rPr>
          <w:rFonts w:asciiTheme="minorHAnsi" w:hAnsiTheme="minorHAnsi" w:cstheme="minorHAnsi"/>
          <w:b/>
          <w:i/>
          <w:color w:val="FF0000"/>
          <w:sz w:val="20"/>
        </w:rPr>
        <w:t>25</w:t>
      </w:r>
      <w:r w:rsidRPr="00741BD7">
        <w:rPr>
          <w:rFonts w:asciiTheme="minorHAnsi" w:hAnsiTheme="minorHAnsi" w:cstheme="minorHAnsi"/>
          <w:b/>
          <w:i/>
          <w:color w:val="FF0000"/>
          <w:sz w:val="20"/>
        </w:rPr>
        <w:t>0 kVA  -  odbiór z magazynu głównego Łódź, ul. Rokicińska 148</w:t>
      </w:r>
    </w:p>
    <w:p w14:paraId="1E78F50D" w14:textId="03317E77" w:rsidR="00D32DBE" w:rsidRPr="00B447E2" w:rsidRDefault="00B447E2" w:rsidP="003A739C">
      <w:pPr>
        <w:pStyle w:val="bezpunkw"/>
        <w:ind w:firstLine="284"/>
        <w:rPr>
          <w:rFonts w:asciiTheme="minorHAnsi" w:hAnsiTheme="minorHAnsi" w:cstheme="minorHAnsi"/>
          <w:sz w:val="20"/>
        </w:rPr>
      </w:pPr>
      <w:r w:rsidRPr="00B447E2">
        <w:rPr>
          <w:rFonts w:asciiTheme="minorHAnsi" w:hAnsiTheme="minorHAnsi"/>
          <w:b/>
          <w:i/>
          <w:color w:val="FF0000"/>
          <w:sz w:val="20"/>
          <w:szCs w:val="20"/>
          <w:lang w:val="pl-PL"/>
        </w:rPr>
        <w:t xml:space="preserve"> </w:t>
      </w:r>
      <w:r w:rsidR="00E33FE1" w:rsidRPr="00025C42">
        <w:rPr>
          <w:rFonts w:asciiTheme="minorHAnsi" w:hAnsiTheme="minorHAnsi" w:cstheme="minorHAnsi"/>
          <w:sz w:val="20"/>
        </w:rPr>
        <w:t>Liczniki i modemy do układów bilansujących w stacjach SN/nN (jeżeli występują w dokumentacji projektowej) stanowią dostawę Zamawiającego</w:t>
      </w:r>
      <w:r>
        <w:rPr>
          <w:rFonts w:asciiTheme="minorHAnsi" w:hAnsiTheme="minorHAnsi" w:cstheme="minorHAnsi"/>
          <w:sz w:val="20"/>
        </w:rPr>
        <w:t>.</w:t>
      </w:r>
    </w:p>
    <w:p w14:paraId="2AB9D283" w14:textId="1BC50D69" w:rsidR="009F6CAA" w:rsidRPr="00025C42" w:rsidRDefault="009F6CAA"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Gwarancja </w:t>
      </w:r>
    </w:p>
    <w:p w14:paraId="50A4382A" w14:textId="1AB4BD85" w:rsidR="00EA2F59" w:rsidRPr="004B1597" w:rsidRDefault="00CE3822"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Wykonawca </w:t>
      </w:r>
      <w:r w:rsidR="007C5A8A" w:rsidRPr="00025C42">
        <w:rPr>
          <w:rFonts w:asciiTheme="minorHAnsi" w:hAnsiTheme="minorHAnsi" w:cstheme="minorHAnsi"/>
          <w:sz w:val="20"/>
        </w:rPr>
        <w:t xml:space="preserve">udzieli Zamawiającemu rękojmi i 36 </w:t>
      </w:r>
      <w:r w:rsidRPr="00025C42">
        <w:rPr>
          <w:rFonts w:asciiTheme="minorHAnsi" w:hAnsiTheme="minorHAnsi" w:cstheme="minorHAnsi"/>
          <w:sz w:val="20"/>
        </w:rPr>
        <w:t xml:space="preserve">miesięcznej gwarancji na wykonane zamówienie wraz z zamontowanymi urządzeniami, licząc od </w:t>
      </w:r>
      <w:r w:rsidR="00976C90" w:rsidRPr="00025C42">
        <w:rPr>
          <w:rFonts w:asciiTheme="minorHAnsi" w:hAnsiTheme="minorHAnsi" w:cstheme="minorHAnsi"/>
          <w:sz w:val="20"/>
        </w:rPr>
        <w:t>dnia odbioru końcowego bez uwag.</w:t>
      </w:r>
      <w:r w:rsidR="00555ABC" w:rsidRPr="00025C42">
        <w:rPr>
          <w:rFonts w:asciiTheme="minorHAnsi" w:hAnsiTheme="minorHAnsi" w:cstheme="minorHAnsi"/>
          <w:sz w:val="20"/>
        </w:rPr>
        <w:t xml:space="preserve"> Szczegóły w</w:t>
      </w:r>
      <w:r w:rsidR="00976C90" w:rsidRPr="00025C42">
        <w:rPr>
          <w:rFonts w:asciiTheme="minorHAnsi" w:hAnsiTheme="minorHAnsi" w:cstheme="minorHAnsi"/>
          <w:sz w:val="20"/>
        </w:rPr>
        <w:t xml:space="preserve"> </w:t>
      </w:r>
      <w:r w:rsidR="00555ABC" w:rsidRPr="00025C42">
        <w:rPr>
          <w:rFonts w:asciiTheme="minorHAnsi" w:hAnsiTheme="minorHAnsi" w:cstheme="minorHAnsi"/>
          <w:sz w:val="20"/>
        </w:rPr>
        <w:t xml:space="preserve">projekcie Umowy stanowiącego </w:t>
      </w:r>
      <w:r w:rsidR="00555ABC" w:rsidRPr="00025C42">
        <w:rPr>
          <w:rFonts w:asciiTheme="minorHAnsi" w:hAnsiTheme="minorHAnsi" w:cstheme="minorHAnsi"/>
          <w:b/>
          <w:sz w:val="20"/>
        </w:rPr>
        <w:t>Załącznik nr 5 do SWZ.</w:t>
      </w:r>
    </w:p>
    <w:p w14:paraId="41E7D2AB" w14:textId="77777777" w:rsidR="005712F0" w:rsidRPr="00025C42" w:rsidRDefault="005712F0"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 xml:space="preserve"> Podwykonawstwo</w:t>
      </w:r>
    </w:p>
    <w:p w14:paraId="14E311F6" w14:textId="5F8B0D16" w:rsidR="00435B18" w:rsidRPr="00025C42" w:rsidRDefault="005712F0"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Zamawiający </w:t>
      </w:r>
      <w:r w:rsidRPr="00025C42">
        <w:rPr>
          <w:rFonts w:asciiTheme="minorHAnsi" w:hAnsiTheme="minorHAnsi" w:cstheme="minorHAnsi"/>
          <w:b/>
          <w:sz w:val="20"/>
        </w:rPr>
        <w:t>dopuszcza</w:t>
      </w:r>
      <w:r w:rsidR="00555ABC" w:rsidRPr="00025C42">
        <w:rPr>
          <w:rFonts w:asciiTheme="minorHAnsi" w:hAnsiTheme="minorHAnsi" w:cstheme="minorHAnsi"/>
          <w:sz w:val="20"/>
        </w:rPr>
        <w:t xml:space="preserve"> wykonywanie</w:t>
      </w:r>
      <w:r w:rsidRPr="00025C42">
        <w:rPr>
          <w:rFonts w:asciiTheme="minorHAnsi" w:hAnsiTheme="minorHAnsi" w:cstheme="minorHAnsi"/>
          <w:sz w:val="20"/>
        </w:rPr>
        <w:t xml:space="preserve"> przedmiotu zakupu przez podwykonawców.</w:t>
      </w:r>
      <w:r w:rsidR="009076D4" w:rsidRPr="00025C42">
        <w:rPr>
          <w:rFonts w:asciiTheme="minorHAnsi" w:hAnsiTheme="minorHAnsi" w:cstheme="minorHAnsi"/>
          <w:sz w:val="20"/>
        </w:rPr>
        <w:t xml:space="preserve"> </w:t>
      </w:r>
    </w:p>
    <w:p w14:paraId="416343B6" w14:textId="092F9B8F" w:rsidR="005712F0" w:rsidRPr="00025C42" w:rsidRDefault="005712F0"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przypadku powierzenia realizacji zakupu podwykonawcom</w:t>
      </w:r>
      <w:r w:rsidR="00925405" w:rsidRPr="00025C42">
        <w:rPr>
          <w:rFonts w:asciiTheme="minorHAnsi" w:hAnsiTheme="minorHAnsi" w:cstheme="minorHAnsi"/>
          <w:sz w:val="20"/>
        </w:rPr>
        <w:t>, Wykonawca jest zobowiązany w F</w:t>
      </w:r>
      <w:r w:rsidRPr="00025C42">
        <w:rPr>
          <w:rFonts w:asciiTheme="minorHAnsi" w:hAnsiTheme="minorHAnsi" w:cstheme="minorHAnsi"/>
          <w:sz w:val="20"/>
        </w:rPr>
        <w:t>ormularzu Oferty wprowadzić ich nazwy oraz określić</w:t>
      </w:r>
      <w:r w:rsidR="007659E5" w:rsidRPr="00025C42">
        <w:rPr>
          <w:rFonts w:asciiTheme="minorHAnsi" w:hAnsiTheme="minorHAnsi" w:cstheme="minorHAnsi"/>
          <w:sz w:val="20"/>
        </w:rPr>
        <w:t>,</w:t>
      </w:r>
      <w:r w:rsidRPr="00025C42">
        <w:rPr>
          <w:rFonts w:asciiTheme="minorHAnsi" w:hAnsiTheme="minorHAnsi" w:cstheme="minorHAnsi"/>
          <w:sz w:val="20"/>
        </w:rPr>
        <w:t xml:space="preserve"> jaką część </w:t>
      </w:r>
      <w:r w:rsidR="007659E5" w:rsidRPr="00025C42">
        <w:rPr>
          <w:rFonts w:asciiTheme="minorHAnsi" w:hAnsiTheme="minorHAnsi" w:cstheme="minorHAnsi"/>
          <w:sz w:val="20"/>
        </w:rPr>
        <w:t>Zakupu</w:t>
      </w:r>
      <w:r w:rsidRPr="00025C42">
        <w:rPr>
          <w:rFonts w:asciiTheme="minorHAnsi" w:hAnsiTheme="minorHAnsi" w:cstheme="minorHAnsi"/>
          <w:sz w:val="20"/>
        </w:rPr>
        <w:t xml:space="preserve"> zamierza im powierzyć</w:t>
      </w:r>
      <w:r w:rsidR="00B548F8" w:rsidRPr="00025C42">
        <w:rPr>
          <w:rFonts w:asciiTheme="minorHAnsi" w:hAnsiTheme="minorHAnsi" w:cstheme="minorHAnsi"/>
          <w:sz w:val="20"/>
        </w:rPr>
        <w:t xml:space="preserve">, jeżeli </w:t>
      </w:r>
      <w:r w:rsidR="00D166DF" w:rsidRPr="00025C42">
        <w:rPr>
          <w:rFonts w:asciiTheme="minorHAnsi" w:hAnsiTheme="minorHAnsi" w:cstheme="minorHAnsi"/>
          <w:sz w:val="20"/>
        </w:rPr>
        <w:t xml:space="preserve">Podwykonawcy </w:t>
      </w:r>
      <w:r w:rsidR="00B548F8" w:rsidRPr="00025C42">
        <w:rPr>
          <w:rFonts w:asciiTheme="minorHAnsi" w:hAnsiTheme="minorHAnsi" w:cstheme="minorHAnsi"/>
          <w:sz w:val="20"/>
        </w:rPr>
        <w:t>są już znani</w:t>
      </w:r>
      <w:r w:rsidR="00555ABC" w:rsidRPr="00025C42">
        <w:rPr>
          <w:rFonts w:asciiTheme="minorHAnsi" w:hAnsiTheme="minorHAnsi" w:cstheme="minorHAnsi"/>
          <w:sz w:val="20"/>
        </w:rPr>
        <w:t>.</w:t>
      </w:r>
    </w:p>
    <w:p w14:paraId="6E02ECDF" w14:textId="77777777" w:rsidR="008F5F05" w:rsidRPr="00775685" w:rsidRDefault="008F5F05" w:rsidP="008F5F05">
      <w:pPr>
        <w:pStyle w:val="Akapitzlist"/>
        <w:spacing w:before="120" w:line="276" w:lineRule="auto"/>
        <w:ind w:left="426"/>
        <w:outlineLvl w:val="0"/>
        <w:rPr>
          <w:rFonts w:asciiTheme="minorHAnsi" w:hAnsiTheme="minorHAnsi" w:cstheme="minorHAnsi"/>
          <w:sz w:val="20"/>
        </w:rPr>
      </w:pPr>
    </w:p>
    <w:p w14:paraId="135A58BB" w14:textId="77777777" w:rsidR="008F5F05" w:rsidRPr="00775685" w:rsidRDefault="008F5F05"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775685">
        <w:rPr>
          <w:rFonts w:asciiTheme="minorHAnsi" w:hAnsiTheme="minorHAnsi" w:cstheme="minorHAnsi"/>
          <w:b/>
          <w:sz w:val="20"/>
        </w:rPr>
        <w:t>Wymagania dodatkowe:</w:t>
      </w:r>
    </w:p>
    <w:p w14:paraId="05B112F5" w14:textId="1F9989B0" w:rsidR="008F5F05" w:rsidRPr="00775685" w:rsidRDefault="00246D74"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 xml:space="preserve">Wyłączenia realizacji zadań z zakresu dokumentacji projektowej: </w:t>
      </w:r>
      <w:r w:rsidR="00A41BEA" w:rsidRPr="00775685">
        <w:rPr>
          <w:rFonts w:asciiTheme="minorHAnsi" w:hAnsiTheme="minorHAnsi" w:cstheme="minorHAnsi"/>
          <w:b/>
          <w:sz w:val="20"/>
        </w:rPr>
        <w:t>Dokumentacja projektowa</w:t>
      </w:r>
      <w:r w:rsidR="00934012">
        <w:rPr>
          <w:rFonts w:asciiTheme="minorHAnsi" w:hAnsiTheme="minorHAnsi" w:cstheme="minorHAnsi"/>
          <w:b/>
          <w:sz w:val="20"/>
        </w:rPr>
        <w:t xml:space="preserve"> </w:t>
      </w:r>
      <w:r w:rsidR="00A41BEA" w:rsidRPr="00775685">
        <w:rPr>
          <w:rFonts w:asciiTheme="minorHAnsi" w:hAnsiTheme="minorHAnsi" w:cstheme="minorHAnsi"/>
          <w:b/>
          <w:sz w:val="20"/>
        </w:rPr>
        <w:t>będzie realizowana w całości</w:t>
      </w:r>
      <w:r w:rsidR="007324A2" w:rsidRPr="00775685">
        <w:rPr>
          <w:rFonts w:asciiTheme="minorHAnsi" w:hAnsiTheme="minorHAnsi" w:cstheme="minorHAnsi"/>
          <w:b/>
          <w:sz w:val="20"/>
        </w:rPr>
        <w:t>.</w:t>
      </w:r>
      <w:r w:rsidR="00934012">
        <w:rPr>
          <w:rFonts w:asciiTheme="minorHAnsi" w:hAnsiTheme="minorHAnsi" w:cstheme="minorHAnsi"/>
          <w:b/>
          <w:sz w:val="20"/>
        </w:rPr>
        <w:t xml:space="preserve"> </w:t>
      </w:r>
    </w:p>
    <w:p w14:paraId="60C8AFCE" w14:textId="4B0D5953" w:rsidR="00246D74" w:rsidRPr="00775685" w:rsidRDefault="00246D74"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Dodatkowe wymagania dla realizacji robót budowlano - montażowych:</w:t>
      </w:r>
    </w:p>
    <w:p w14:paraId="08956B93" w14:textId="2655F806" w:rsidR="0034687B" w:rsidRDefault="0034687B"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Wyłączenie energii elektrycznej o którym mowa w punkcie 1.8 dotyczy stacji transformatorowych/obwodów sieci nN wyłączonych spod napięcia na czas realizacji przedmiotowych prac i </w:t>
      </w:r>
      <w:r w:rsidRPr="00025C42">
        <w:rPr>
          <w:rFonts w:asciiTheme="minorHAnsi" w:hAnsiTheme="minorHAnsi" w:cstheme="minorHAnsi"/>
          <w:b/>
          <w:sz w:val="20"/>
        </w:rPr>
        <w:t>nie wskazanych</w:t>
      </w:r>
      <w:r w:rsidRPr="00025C42">
        <w:rPr>
          <w:rFonts w:asciiTheme="minorHAnsi" w:hAnsiTheme="minorHAnsi" w:cstheme="minorHAnsi"/>
          <w:sz w:val="20"/>
        </w:rPr>
        <w:t xml:space="preserve"> przez Zamawiającego do zasilania jednostkami prądotwórczymi oraz nie obejmuje przerw związanych z podłączeniem agregatów prądotwórczych.</w:t>
      </w:r>
    </w:p>
    <w:p w14:paraId="5A2899E5" w14:textId="4951CF3E"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złożenia w terminie 10 dni od momentu zawarcia umowy zgłoszenia i uzgodnienia Harmonogramu planowanych wyłączeń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5AB2BF85" w14:textId="66118B79"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planowania i realizowania robót budowlano-montażowych w sieci nN objętych dokumentacją projektową, w sposób maksymalnie wykorzystujący technologie prac pod napięciem w sieci i przy urządzeniach nN. Prace winny być realizowane zgodnie technologiami zawartymi w „Instrukcji organizacji i wykonywania prac pod napięciem w sieci dystrybucyjnej o napięciu do 1 kV w PGE Dystrybucja S.A.”</w:t>
      </w:r>
    </w:p>
    <w:p w14:paraId="497BB3F6" w14:textId="544631C9"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organizacji prac z wykorzystaniem systemu samodopuszczeń. Organizacja, zakres i zasady określone zostały w „Instrukcji prowadzenia prac przez firmy zewnętrzne w systemie samodopuszczeń w sieci PGE Dystrybucja S.A. Oddział Łódź”</w:t>
      </w:r>
    </w:p>
    <w:p w14:paraId="6A21E943" w14:textId="77777777" w:rsidR="00246D74" w:rsidRPr="00025C42" w:rsidRDefault="00246D74"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Wykonawca zapewnia prowadzenie prac na placu budowy pod nadzorem kierownika budowy wykonywanym w sposób ciągły.</w:t>
      </w:r>
    </w:p>
    <w:p w14:paraId="79F0A48D" w14:textId="77777777"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Jeżeli przedmiot prac obejmuje budowę stacji transformatorowej lub wymianę rozdzielnicy nN na stacji poniżej przedstawiamy niezbędny zakres prac do wykonania:</w:t>
      </w:r>
    </w:p>
    <w:p w14:paraId="48B05C51" w14:textId="35007D8B"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 xml:space="preserve">Wykonawca jest odpowiedzialny za dostawę i montaż na stacji transformatorowej SN/nN przekładników prądowych, listwy kontrolno-pomiarowej oraz listwy zabezpieczeniowej, izolacyjnej płyty montażowej (uchylnej dla istniejących stacji wnętrzowych), tablic licznikowych, szyny TH-35, zabezpieczeń (gniazda serwisowego, koncentratora i modemu), gniazda </w:t>
      </w:r>
      <w:r w:rsidRPr="00025C42">
        <w:rPr>
          <w:rFonts w:asciiTheme="minorHAnsi" w:hAnsiTheme="minorHAnsi" w:cstheme="minorHAnsi"/>
          <w:sz w:val="20"/>
        </w:rPr>
        <w:lastRenderedPageBreak/>
        <w:t>serwisowego Zgodnie z Tomem 5 Stacje Transformatorowe Sn/nN Wytycznych do budowy systemów elektroenergetycznych w PGE Dystrybucja S.A.)</w:t>
      </w:r>
    </w:p>
    <w:p w14:paraId="28DFF365" w14:textId="7777777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F99E17E" w14:textId="7AC9C03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Obwody prądowe należy pozostawić zwarte na listwie kontrolno pomiarowej, natomiast obwody napięciowe należy pozostawić odłączone (w stanie beznapięciowym).</w:t>
      </w:r>
    </w:p>
    <w:p w14:paraId="23F0D1A0" w14:textId="4ADAACE2"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zasilania koncentratora i modemu wraz o odpowiednią listwą zabezpieczeniową oraz zabezpieczonym gniazdem serwisowym zgodnie z Tomem 5 „Stacje Transformatorowe Sn/nN Wytycznych do budowy systemów elektroenergetycznych w PGE Dystrybucja S.A.”</w:t>
      </w:r>
    </w:p>
    <w:p w14:paraId="21A76712" w14:textId="77777777" w:rsidR="00246D74" w:rsidRPr="00025C42" w:rsidRDefault="00246D74"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Na Wykonawcy spoczywa obowiązek zakupu dziennika budowy i przekazania go do Zamawiającego – jeżeli przedmiot prac tego wymaga.</w:t>
      </w:r>
    </w:p>
    <w:p w14:paraId="2D7A52AC" w14:textId="52B15F68" w:rsidR="00D32DBE" w:rsidRPr="008617AB" w:rsidRDefault="00246D74" w:rsidP="00CA53DD">
      <w:pPr>
        <w:pStyle w:val="Akapitzlist"/>
        <w:numPr>
          <w:ilvl w:val="2"/>
          <w:numId w:val="2"/>
        </w:numPr>
        <w:spacing w:before="120" w:line="276" w:lineRule="auto"/>
        <w:outlineLvl w:val="0"/>
        <w:rPr>
          <w:rStyle w:val="Hipercze"/>
          <w:rFonts w:asciiTheme="minorHAnsi" w:hAnsiTheme="minorHAnsi" w:cstheme="minorHAnsi"/>
          <w:color w:val="auto"/>
          <w:sz w:val="20"/>
          <w:u w:val="none"/>
        </w:rPr>
      </w:pPr>
      <w:r w:rsidRPr="00025C42">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4" w:history="1">
        <w:r w:rsidR="00B447E2" w:rsidRPr="006A1D5A">
          <w:rPr>
            <w:rStyle w:val="Hipercze"/>
            <w:rFonts w:asciiTheme="minorHAnsi" w:hAnsiTheme="minorHAnsi" w:cstheme="minorHAnsi"/>
            <w:sz w:val="20"/>
          </w:rPr>
          <w:t>http://pgedystrybucja.pl/strefa-klienta/przydatne-dokumenty</w:t>
        </w:r>
      </w:hyperlink>
    </w:p>
    <w:p w14:paraId="57A5A899" w14:textId="0C14D1CC" w:rsidR="00B447E2" w:rsidRPr="00775685" w:rsidRDefault="008617AB" w:rsidP="00E276E2">
      <w:pPr>
        <w:spacing w:before="120" w:after="240" w:line="276" w:lineRule="auto"/>
        <w:ind w:left="992" w:hanging="567"/>
        <w:outlineLvl w:val="0"/>
        <w:rPr>
          <w:rFonts w:asciiTheme="minorHAnsi" w:hAnsiTheme="minorHAnsi" w:cstheme="minorHAnsi"/>
          <w:b/>
          <w:sz w:val="20"/>
        </w:rPr>
      </w:pPr>
      <w:r w:rsidRPr="00775685">
        <w:rPr>
          <w:rFonts w:asciiTheme="minorHAnsi" w:hAnsiTheme="minorHAnsi" w:cstheme="minorHAnsi"/>
          <w:b/>
          <w:sz w:val="20"/>
        </w:rPr>
        <w:t>8.3</w:t>
      </w:r>
      <w:r w:rsidRPr="00775685">
        <w:rPr>
          <w:rFonts w:asciiTheme="minorHAnsi" w:hAnsiTheme="minorHAnsi" w:cstheme="minorHAnsi"/>
          <w:b/>
          <w:sz w:val="20"/>
        </w:rPr>
        <w:tab/>
        <w:t xml:space="preserve">Jeżeli wymagane jest zabezpieczenie należytego wykonania umowy, a Wykonawca zdecyduje się je wnieść w postaci gwarancji bankowej lub ubezpieczeniowej, wówczas zobowiązany jest </w:t>
      </w:r>
      <w:r w:rsidR="003718B3" w:rsidRPr="00775685">
        <w:rPr>
          <w:rFonts w:asciiTheme="minorHAnsi" w:hAnsiTheme="minorHAnsi" w:cstheme="minorHAnsi"/>
          <w:b/>
          <w:sz w:val="20"/>
        </w:rPr>
        <w:t xml:space="preserve">przed podpisaniem umowy </w:t>
      </w:r>
      <w:r w:rsidRPr="00775685">
        <w:rPr>
          <w:rFonts w:asciiTheme="minorHAnsi" w:hAnsiTheme="minorHAnsi" w:cstheme="minorHAnsi"/>
          <w:b/>
          <w:sz w:val="20"/>
        </w:rPr>
        <w:t>do przedstawienia Zamawiającemu draf</w:t>
      </w:r>
      <w:r w:rsidR="00962374" w:rsidRPr="00775685">
        <w:rPr>
          <w:rFonts w:asciiTheme="minorHAnsi" w:hAnsiTheme="minorHAnsi" w:cstheme="minorHAnsi"/>
          <w:b/>
          <w:sz w:val="20"/>
        </w:rPr>
        <w:t xml:space="preserve">tu stosownej umowy </w:t>
      </w:r>
      <w:r w:rsidRPr="00775685">
        <w:rPr>
          <w:rFonts w:asciiTheme="minorHAnsi" w:hAnsiTheme="minorHAnsi" w:cstheme="minorHAnsi"/>
          <w:b/>
          <w:sz w:val="20"/>
        </w:rPr>
        <w:t xml:space="preserve">do zatwierdzenia. Wzory treści umów </w:t>
      </w:r>
      <w:r w:rsidR="00E276E2" w:rsidRPr="00775685">
        <w:rPr>
          <w:rFonts w:asciiTheme="minorHAnsi" w:hAnsiTheme="minorHAnsi" w:cstheme="minorHAnsi"/>
          <w:b/>
          <w:sz w:val="20"/>
        </w:rPr>
        <w:t xml:space="preserve">gwarancyjnych </w:t>
      </w:r>
      <w:r w:rsidRPr="00775685">
        <w:rPr>
          <w:rFonts w:asciiTheme="minorHAnsi" w:hAnsiTheme="minorHAnsi" w:cstheme="minorHAnsi"/>
          <w:b/>
          <w:sz w:val="20"/>
        </w:rPr>
        <w:t>stanowią załącznik do niniejszej Specyfikacji.</w:t>
      </w:r>
      <w:r w:rsidR="00E276E2" w:rsidRPr="00775685">
        <w:rPr>
          <w:rFonts w:asciiTheme="minorHAnsi" w:hAnsiTheme="minorHAnsi" w:cstheme="minorHAnsi"/>
          <w:b/>
          <w:sz w:val="20"/>
        </w:rPr>
        <w:t xml:space="preserve"> </w:t>
      </w:r>
    </w:p>
    <w:p w14:paraId="2DB9E587" w14:textId="59BF4B02" w:rsidR="00751774" w:rsidRPr="00025C42" w:rsidRDefault="00751774"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Zasady odbioru robót budowlanych:</w:t>
      </w:r>
    </w:p>
    <w:p w14:paraId="1AAD74C7" w14:textId="71E35640" w:rsidR="00751774" w:rsidRPr="00025C42" w:rsidRDefault="00751774"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Odbiory prac dokonywane są przez Zamawiającego zgodnie z „Ramową instrukcją przeprowadzania odbiorów obiektów budowlanych związanych z dystrybucją energii elektrycznej w PGE Dystrybucja S.A. która dostępna jest na stronie </w:t>
      </w:r>
      <w:hyperlink r:id="rId15" w:history="1">
        <w:r w:rsidR="00B447E2" w:rsidRPr="006A1D5A">
          <w:rPr>
            <w:rStyle w:val="Hipercze"/>
            <w:rFonts w:asciiTheme="minorHAnsi" w:hAnsiTheme="minorHAnsi" w:cstheme="minorHAnsi"/>
            <w:sz w:val="20"/>
          </w:rPr>
          <w:t>http://www.pgedystrybucja.pl/strefa-klienta/przydatne-dokumenty</w:t>
        </w:r>
      </w:hyperlink>
      <w:r w:rsidR="00B447E2">
        <w:rPr>
          <w:rFonts w:asciiTheme="minorHAnsi" w:hAnsiTheme="minorHAnsi" w:cstheme="minorHAnsi"/>
          <w:sz w:val="20"/>
        </w:rPr>
        <w:t xml:space="preserve"> </w:t>
      </w:r>
      <w:r w:rsidRPr="00025C42">
        <w:rPr>
          <w:rFonts w:asciiTheme="minorHAnsi" w:hAnsiTheme="minorHAnsi" w:cstheme="minorHAnsi"/>
          <w:sz w:val="20"/>
        </w:rPr>
        <w:t xml:space="preserve">oraz zgodnie z zapisami </w:t>
      </w:r>
      <w:r w:rsidR="009D41EA" w:rsidRPr="00B447E2">
        <w:rPr>
          <w:rFonts w:asciiTheme="minorHAnsi" w:hAnsiTheme="minorHAnsi" w:cstheme="minorHAnsi"/>
          <w:sz w:val="20"/>
        </w:rPr>
        <w:t>U</w:t>
      </w:r>
      <w:r w:rsidRPr="00025C42">
        <w:rPr>
          <w:rFonts w:asciiTheme="minorHAnsi" w:hAnsiTheme="minorHAnsi" w:cstheme="minorHAnsi"/>
          <w:sz w:val="20"/>
        </w:rPr>
        <w:t xml:space="preserve">mowy stanowiącej </w:t>
      </w:r>
      <w:r w:rsidR="009D41EA" w:rsidRPr="00025C42">
        <w:rPr>
          <w:rFonts w:asciiTheme="minorHAnsi" w:hAnsiTheme="minorHAnsi" w:cstheme="minorHAnsi"/>
          <w:b/>
          <w:sz w:val="20"/>
        </w:rPr>
        <w:t>Z</w:t>
      </w:r>
      <w:r w:rsidRPr="00025C42">
        <w:rPr>
          <w:rFonts w:asciiTheme="minorHAnsi" w:hAnsiTheme="minorHAnsi" w:cstheme="minorHAnsi"/>
          <w:b/>
          <w:sz w:val="20"/>
        </w:rPr>
        <w:t>ałącznik nr 5 do SWZ</w:t>
      </w:r>
    </w:p>
    <w:p w14:paraId="7EA41816" w14:textId="71CC473C" w:rsidR="009D41EA" w:rsidRDefault="009D41EA"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Dokumentacja powykonawcza przekazana do Zamawiającego po wykonaniu prac powinna zawierać w szczególności:</w:t>
      </w:r>
    </w:p>
    <w:p w14:paraId="7579A77D"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Dokumentację projektową (projekt budowlany i projekt wykonawczy) z ewentualnymi zmianami na etapie realizacji.</w:t>
      </w:r>
    </w:p>
    <w:p w14:paraId="571B5860"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Protokoły z przeprowadzonych pomiarów.</w:t>
      </w:r>
    </w:p>
    <w:p w14:paraId="052654E1" w14:textId="77777777" w:rsidR="004E2AEE" w:rsidRPr="004E2AEE" w:rsidRDefault="004E2AEE" w:rsidP="00CA53DD">
      <w:pPr>
        <w:pStyle w:val="Akapitzlist"/>
        <w:numPr>
          <w:ilvl w:val="2"/>
          <w:numId w:val="2"/>
        </w:numPr>
        <w:spacing w:before="120" w:line="276" w:lineRule="auto"/>
        <w:outlineLvl w:val="0"/>
        <w:rPr>
          <w:rFonts w:asciiTheme="minorHAnsi" w:hAnsiTheme="minorHAnsi" w:cstheme="minorHAnsi"/>
          <w:sz w:val="20"/>
        </w:rPr>
      </w:pPr>
      <w:r w:rsidRPr="004E2AEE">
        <w:rPr>
          <w:rFonts w:asciiTheme="minorHAnsi" w:hAnsiTheme="minorHAnsi" w:cstheme="minorHAnsi"/>
          <w:sz w:val="20"/>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F1A3F5A" w14:textId="13338AF6" w:rsidR="00C65C37" w:rsidRPr="001664FC" w:rsidRDefault="004E2AEE" w:rsidP="00CA53DD">
      <w:pPr>
        <w:pStyle w:val="Akapitzlist"/>
        <w:numPr>
          <w:ilvl w:val="2"/>
          <w:numId w:val="2"/>
        </w:numPr>
        <w:spacing w:before="120" w:line="276" w:lineRule="auto"/>
        <w:outlineLvl w:val="0"/>
        <w:rPr>
          <w:rFonts w:asciiTheme="minorHAnsi" w:hAnsiTheme="minorHAnsi" w:cstheme="minorHAnsi"/>
          <w:sz w:val="20"/>
        </w:rPr>
      </w:pPr>
      <w:r>
        <w:rPr>
          <w:rFonts w:asciiTheme="minorHAnsi" w:hAnsiTheme="minorHAnsi" w:cstheme="minorHAnsi"/>
          <w:sz w:val="20"/>
        </w:rPr>
        <w:lastRenderedPageBreak/>
        <w:t xml:space="preserve">Dokumentacja </w:t>
      </w:r>
      <w:r w:rsidRPr="004E2AEE">
        <w:rPr>
          <w:rFonts w:asciiTheme="minorHAnsi" w:hAnsiTheme="minorHAnsi" w:cstheme="minorHAnsi"/>
          <w:sz w:val="20"/>
        </w:rPr>
        <w:t>powykonawcza przebiegu sieci wraz z atrybutami zinwentaryzowanych elementów stanowi integralną część dokumentacji i wymagana jest w plikach wektorowych z rozszerzeniem .shp dla inwentaryzowanych warstw w układach 2000 (pas 6,7), 1992(m), 1965 (strefa_1).</w:t>
      </w:r>
    </w:p>
    <w:p w14:paraId="3CFD4FCA"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Kompletną dokumentację prawno - uzgodnieniową z oryginałami prawomocnych uzgodnień i decyzji wymaganych przepisami prawa. </w:t>
      </w:r>
    </w:p>
    <w:p w14:paraId="5CEAC808"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Dziennik Budowy (o ile jest wymagany przepisami)</w:t>
      </w:r>
      <w:r>
        <w:rPr>
          <w:rFonts w:asciiTheme="minorHAnsi" w:hAnsiTheme="minorHAnsi" w:cstheme="minorHAnsi"/>
          <w:sz w:val="20"/>
        </w:rPr>
        <w:t>.</w:t>
      </w:r>
    </w:p>
    <w:p w14:paraId="3608B7F8"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Dokumenty dotyczące wyrobów budowlanych (materiałów i urządzeń) wbudowanych </w:t>
      </w:r>
      <w:r w:rsidRPr="001664FC">
        <w:rPr>
          <w:rFonts w:asciiTheme="minorHAnsi" w:hAnsiTheme="minorHAnsi" w:cstheme="minorHAnsi"/>
          <w:sz w:val="20"/>
        </w:rPr>
        <w:br/>
        <w:t>w obiekt potwierdzających ich projektowane właściwości użytkowe, charakterystyki techniczne i świadczące o legalnym wprowadzeniu ich do obrotu</w:t>
      </w:r>
      <w:r>
        <w:rPr>
          <w:rFonts w:asciiTheme="minorHAnsi" w:hAnsiTheme="minorHAnsi" w:cstheme="minorHAnsi"/>
          <w:sz w:val="20"/>
        </w:rPr>
        <w:t>.</w:t>
      </w:r>
    </w:p>
    <w:p w14:paraId="07866F80"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Wykaz nowych przyporządkowań odbiorców do stacji po podziale sieci wraz </w:t>
      </w:r>
      <w:r w:rsidRPr="001664FC">
        <w:rPr>
          <w:rFonts w:asciiTheme="minorHAnsi" w:hAnsiTheme="minorHAnsi" w:cstheme="minorHAnsi"/>
          <w:sz w:val="20"/>
        </w:rPr>
        <w:br/>
        <w:t>z ewentualnymi zmianami sposobu ich zasilania</w:t>
      </w:r>
      <w:r>
        <w:rPr>
          <w:rFonts w:asciiTheme="minorHAnsi" w:hAnsiTheme="minorHAnsi" w:cstheme="minorHAnsi"/>
          <w:sz w:val="20"/>
        </w:rPr>
        <w:t>.</w:t>
      </w:r>
    </w:p>
    <w:p w14:paraId="44D5B046" w14:textId="77777777" w:rsidR="00C65C37" w:rsidRPr="00025C42" w:rsidRDefault="00C65C37" w:rsidP="00C65C37">
      <w:pPr>
        <w:pStyle w:val="Akapitzlist"/>
        <w:spacing w:before="120" w:line="276" w:lineRule="auto"/>
        <w:ind w:left="360"/>
        <w:outlineLvl w:val="0"/>
        <w:rPr>
          <w:rFonts w:asciiTheme="minorHAnsi" w:hAnsiTheme="minorHAnsi" w:cstheme="minorHAnsi"/>
          <w:sz w:val="20"/>
        </w:rPr>
      </w:pPr>
    </w:p>
    <w:sectPr w:rsidR="00C65C37" w:rsidRPr="00025C42" w:rsidSect="00CC4A19">
      <w:headerReference w:type="even" r:id="rId16"/>
      <w:headerReference w:type="default" r:id="rId17"/>
      <w:footerReference w:type="even" r:id="rId18"/>
      <w:footerReference w:type="default" r:id="rId19"/>
      <w:headerReference w:type="first" r:id="rId20"/>
      <w:footerReference w:type="first" r:id="rId21"/>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E98321" w14:textId="77777777" w:rsidR="003D5AF2" w:rsidRDefault="003D5AF2" w:rsidP="004A302B">
      <w:pPr>
        <w:spacing w:line="240" w:lineRule="auto"/>
      </w:pPr>
      <w:r>
        <w:separator/>
      </w:r>
    </w:p>
  </w:endnote>
  <w:endnote w:type="continuationSeparator" w:id="0">
    <w:p w14:paraId="28A5DBD0" w14:textId="77777777" w:rsidR="003D5AF2" w:rsidRDefault="003D5AF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446F65" w14:textId="77777777" w:rsidR="006750FD" w:rsidRDefault="006750F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865579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750FD">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750FD">
      <w:rPr>
        <w:rFonts w:ascii="Calibri" w:hAnsi="Calibri"/>
        <w:bCs/>
        <w:noProof/>
        <w:sz w:val="16"/>
        <w:szCs w:val="16"/>
      </w:rPr>
      <w:t>5</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EDB03" w14:textId="77777777" w:rsidR="006750FD" w:rsidRDefault="006750F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9F9694" w14:textId="77777777" w:rsidR="003D5AF2" w:rsidRDefault="003D5AF2" w:rsidP="004A302B">
      <w:pPr>
        <w:spacing w:line="240" w:lineRule="auto"/>
      </w:pPr>
      <w:r>
        <w:separator/>
      </w:r>
    </w:p>
  </w:footnote>
  <w:footnote w:type="continuationSeparator" w:id="0">
    <w:p w14:paraId="24CC7C22" w14:textId="77777777" w:rsidR="003D5AF2" w:rsidRDefault="003D5AF2"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B809DF" w14:textId="77777777" w:rsidR="006750FD" w:rsidRDefault="006750F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2234461D"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6750FD" w:rsidRPr="006750FD">
          <w:rPr>
            <w:rFonts w:asciiTheme="minorHAnsi" w:hAnsiTheme="minorHAnsi" w:cstheme="minorHAnsi"/>
            <w:sz w:val="18"/>
            <w:szCs w:val="18"/>
          </w:rPr>
          <w:t>POST/DYS/OLD/GZ/02948/2025</w:t>
        </w:r>
        <w:r w:rsidR="006750FD">
          <w:rPr>
            <w:rFonts w:asciiTheme="minorHAnsi" w:hAnsiTheme="minorHAnsi" w:cstheme="minorHAnsi"/>
            <w:sz w:val="18"/>
            <w:szCs w:val="18"/>
          </w:rPr>
          <w:t xml:space="preserve"> część 2</w:t>
        </w:r>
      </w:sdtContent>
    </w:sdt>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F6DC8" w14:textId="77777777" w:rsidR="006750FD" w:rsidRDefault="006750F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F06B12"/>
    <w:multiLevelType w:val="hybridMultilevel"/>
    <w:tmpl w:val="87B0F332"/>
    <w:lvl w:ilvl="0" w:tplc="6CD6A986">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D8354A8"/>
    <w:multiLevelType w:val="hybridMultilevel"/>
    <w:tmpl w:val="EFD8E740"/>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AFF1B94"/>
    <w:multiLevelType w:val="hybridMultilevel"/>
    <w:tmpl w:val="71986AB0"/>
    <w:lvl w:ilvl="0" w:tplc="635C4E12">
      <w:start w:val="1"/>
      <w:numFmt w:val="decimal"/>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95E28A4"/>
    <w:multiLevelType w:val="hybridMultilevel"/>
    <w:tmpl w:val="B60460A8"/>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8"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3"/>
  </w:num>
  <w:num w:numId="4">
    <w:abstractNumId w:val="14"/>
  </w:num>
  <w:num w:numId="5">
    <w:abstractNumId w:val="19"/>
  </w:num>
  <w:num w:numId="6">
    <w:abstractNumId w:val="7"/>
  </w:num>
  <w:num w:numId="7">
    <w:abstractNumId w:val="11"/>
  </w:num>
  <w:num w:numId="8">
    <w:abstractNumId w:val="5"/>
  </w:num>
  <w:num w:numId="9">
    <w:abstractNumId w:val="21"/>
  </w:num>
  <w:num w:numId="10">
    <w:abstractNumId w:val="18"/>
  </w:num>
  <w:num w:numId="11">
    <w:abstractNumId w:val="20"/>
  </w:num>
  <w:num w:numId="12">
    <w:abstractNumId w:val="4"/>
  </w:num>
  <w:num w:numId="13">
    <w:abstractNumId w:val="10"/>
  </w:num>
  <w:num w:numId="14">
    <w:abstractNumId w:val="16"/>
  </w:num>
  <w:num w:numId="15">
    <w:abstractNumId w:val="17"/>
  </w:num>
  <w:num w:numId="16">
    <w:abstractNumId w:val="12"/>
  </w:num>
  <w:num w:numId="17">
    <w:abstractNumId w:val="6"/>
  </w:num>
  <w:num w:numId="18">
    <w:abstractNumId w:val="3"/>
  </w:num>
  <w:num w:numId="19">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C42"/>
    <w:rsid w:val="00025FE0"/>
    <w:rsid w:val="000272CF"/>
    <w:rsid w:val="000273E9"/>
    <w:rsid w:val="00031ABB"/>
    <w:rsid w:val="00032E9D"/>
    <w:rsid w:val="000339B0"/>
    <w:rsid w:val="00034466"/>
    <w:rsid w:val="0003633A"/>
    <w:rsid w:val="0004020B"/>
    <w:rsid w:val="00040735"/>
    <w:rsid w:val="0004075E"/>
    <w:rsid w:val="00040975"/>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767"/>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2775"/>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4FC"/>
    <w:rsid w:val="00166625"/>
    <w:rsid w:val="00166E39"/>
    <w:rsid w:val="00167D1F"/>
    <w:rsid w:val="00171C78"/>
    <w:rsid w:val="001728F5"/>
    <w:rsid w:val="00173A31"/>
    <w:rsid w:val="001741FB"/>
    <w:rsid w:val="00174BE0"/>
    <w:rsid w:val="00175CDB"/>
    <w:rsid w:val="00176B3E"/>
    <w:rsid w:val="001804D0"/>
    <w:rsid w:val="0018328E"/>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2B1B"/>
    <w:rsid w:val="00243D0F"/>
    <w:rsid w:val="002441E1"/>
    <w:rsid w:val="00244260"/>
    <w:rsid w:val="00245F53"/>
    <w:rsid w:val="00246D74"/>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76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3B72"/>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E11"/>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687B"/>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59B"/>
    <w:rsid w:val="00367795"/>
    <w:rsid w:val="003700A0"/>
    <w:rsid w:val="0037037C"/>
    <w:rsid w:val="003718B3"/>
    <w:rsid w:val="00374571"/>
    <w:rsid w:val="00375E4D"/>
    <w:rsid w:val="003766F7"/>
    <w:rsid w:val="00377017"/>
    <w:rsid w:val="0038146C"/>
    <w:rsid w:val="00383177"/>
    <w:rsid w:val="0038440E"/>
    <w:rsid w:val="00385471"/>
    <w:rsid w:val="0038622B"/>
    <w:rsid w:val="003868FF"/>
    <w:rsid w:val="003876F1"/>
    <w:rsid w:val="0039187A"/>
    <w:rsid w:val="00392A83"/>
    <w:rsid w:val="00392EA7"/>
    <w:rsid w:val="00393905"/>
    <w:rsid w:val="00395D26"/>
    <w:rsid w:val="00395FB1"/>
    <w:rsid w:val="0039667B"/>
    <w:rsid w:val="00397F6C"/>
    <w:rsid w:val="003A0ADD"/>
    <w:rsid w:val="003A0EEA"/>
    <w:rsid w:val="003A12B0"/>
    <w:rsid w:val="003A2794"/>
    <w:rsid w:val="003A39FA"/>
    <w:rsid w:val="003A645A"/>
    <w:rsid w:val="003A6522"/>
    <w:rsid w:val="003A739C"/>
    <w:rsid w:val="003B165C"/>
    <w:rsid w:val="003B176E"/>
    <w:rsid w:val="003B22FC"/>
    <w:rsid w:val="003B3135"/>
    <w:rsid w:val="003B3CF4"/>
    <w:rsid w:val="003B5FA6"/>
    <w:rsid w:val="003B6281"/>
    <w:rsid w:val="003B6B70"/>
    <w:rsid w:val="003B761C"/>
    <w:rsid w:val="003B7CE5"/>
    <w:rsid w:val="003C1023"/>
    <w:rsid w:val="003C163E"/>
    <w:rsid w:val="003C27F0"/>
    <w:rsid w:val="003C2B99"/>
    <w:rsid w:val="003C2FD0"/>
    <w:rsid w:val="003C39BE"/>
    <w:rsid w:val="003C547E"/>
    <w:rsid w:val="003C64D8"/>
    <w:rsid w:val="003C7649"/>
    <w:rsid w:val="003C7A3B"/>
    <w:rsid w:val="003C7F7D"/>
    <w:rsid w:val="003D482E"/>
    <w:rsid w:val="003D495E"/>
    <w:rsid w:val="003D4C53"/>
    <w:rsid w:val="003D5AF2"/>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8EB"/>
    <w:rsid w:val="004859BD"/>
    <w:rsid w:val="00485DB0"/>
    <w:rsid w:val="00486C3A"/>
    <w:rsid w:val="00487AA0"/>
    <w:rsid w:val="00487F42"/>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1597"/>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2AE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CAF"/>
    <w:rsid w:val="00554E15"/>
    <w:rsid w:val="00555426"/>
    <w:rsid w:val="00555ABC"/>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68EA"/>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E2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DF5"/>
    <w:rsid w:val="0064713F"/>
    <w:rsid w:val="0065074A"/>
    <w:rsid w:val="00650D35"/>
    <w:rsid w:val="00651CC4"/>
    <w:rsid w:val="006527F9"/>
    <w:rsid w:val="006534F2"/>
    <w:rsid w:val="0065362E"/>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AC7"/>
    <w:rsid w:val="00673E6B"/>
    <w:rsid w:val="0067429D"/>
    <w:rsid w:val="00674AFB"/>
    <w:rsid w:val="006750FD"/>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A83"/>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0F"/>
    <w:rsid w:val="006C33CB"/>
    <w:rsid w:val="006C4030"/>
    <w:rsid w:val="006C4B6B"/>
    <w:rsid w:val="006C55D8"/>
    <w:rsid w:val="006C5803"/>
    <w:rsid w:val="006C5AEE"/>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955"/>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25A"/>
    <w:rsid w:val="00711D36"/>
    <w:rsid w:val="00712338"/>
    <w:rsid w:val="007140FB"/>
    <w:rsid w:val="00716A25"/>
    <w:rsid w:val="00720E59"/>
    <w:rsid w:val="00722DA7"/>
    <w:rsid w:val="00723157"/>
    <w:rsid w:val="00723DBB"/>
    <w:rsid w:val="00723F16"/>
    <w:rsid w:val="00724029"/>
    <w:rsid w:val="00726536"/>
    <w:rsid w:val="007276F9"/>
    <w:rsid w:val="007304DE"/>
    <w:rsid w:val="00730560"/>
    <w:rsid w:val="00730FB0"/>
    <w:rsid w:val="00731E14"/>
    <w:rsid w:val="007324A2"/>
    <w:rsid w:val="007328FA"/>
    <w:rsid w:val="00734385"/>
    <w:rsid w:val="00737EE5"/>
    <w:rsid w:val="00741AF7"/>
    <w:rsid w:val="00742E71"/>
    <w:rsid w:val="00743EAC"/>
    <w:rsid w:val="00744148"/>
    <w:rsid w:val="007475ED"/>
    <w:rsid w:val="00747CE8"/>
    <w:rsid w:val="00750F12"/>
    <w:rsid w:val="007510F6"/>
    <w:rsid w:val="00751774"/>
    <w:rsid w:val="00751BA0"/>
    <w:rsid w:val="00752D91"/>
    <w:rsid w:val="00753975"/>
    <w:rsid w:val="00753AE1"/>
    <w:rsid w:val="007545C9"/>
    <w:rsid w:val="0075703F"/>
    <w:rsid w:val="0075762D"/>
    <w:rsid w:val="007576AA"/>
    <w:rsid w:val="007612A6"/>
    <w:rsid w:val="00761CC5"/>
    <w:rsid w:val="00762162"/>
    <w:rsid w:val="00762A41"/>
    <w:rsid w:val="00762CB8"/>
    <w:rsid w:val="00764F22"/>
    <w:rsid w:val="007656E2"/>
    <w:rsid w:val="007659E5"/>
    <w:rsid w:val="007706BE"/>
    <w:rsid w:val="00770FB3"/>
    <w:rsid w:val="00771351"/>
    <w:rsid w:val="007717B9"/>
    <w:rsid w:val="007742B7"/>
    <w:rsid w:val="007746B4"/>
    <w:rsid w:val="00774DBC"/>
    <w:rsid w:val="00775685"/>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5D9"/>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A8A"/>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01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00D4"/>
    <w:rsid w:val="00852219"/>
    <w:rsid w:val="008527CA"/>
    <w:rsid w:val="008530CC"/>
    <w:rsid w:val="00857C86"/>
    <w:rsid w:val="0086173D"/>
    <w:rsid w:val="008617AB"/>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3B0"/>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05"/>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1DD6"/>
    <w:rsid w:val="009220A1"/>
    <w:rsid w:val="009235A1"/>
    <w:rsid w:val="00923BE8"/>
    <w:rsid w:val="009244D3"/>
    <w:rsid w:val="00925405"/>
    <w:rsid w:val="00926866"/>
    <w:rsid w:val="00927C98"/>
    <w:rsid w:val="009309A0"/>
    <w:rsid w:val="00931A94"/>
    <w:rsid w:val="00933514"/>
    <w:rsid w:val="00934012"/>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374"/>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1E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1BEA"/>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1D5A"/>
    <w:rsid w:val="00AC230B"/>
    <w:rsid w:val="00AC2669"/>
    <w:rsid w:val="00AC37C8"/>
    <w:rsid w:val="00AC52BF"/>
    <w:rsid w:val="00AD0BC7"/>
    <w:rsid w:val="00AD2645"/>
    <w:rsid w:val="00AD47D7"/>
    <w:rsid w:val="00AD5A66"/>
    <w:rsid w:val="00AD6553"/>
    <w:rsid w:val="00AE0386"/>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7E2"/>
    <w:rsid w:val="00B4512C"/>
    <w:rsid w:val="00B454A4"/>
    <w:rsid w:val="00B45FA6"/>
    <w:rsid w:val="00B46ABA"/>
    <w:rsid w:val="00B502C4"/>
    <w:rsid w:val="00B510BE"/>
    <w:rsid w:val="00B51C0C"/>
    <w:rsid w:val="00B539B3"/>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16B"/>
    <w:rsid w:val="00B85E16"/>
    <w:rsid w:val="00B86C4B"/>
    <w:rsid w:val="00B871B6"/>
    <w:rsid w:val="00B875B6"/>
    <w:rsid w:val="00B90A95"/>
    <w:rsid w:val="00B93631"/>
    <w:rsid w:val="00B93845"/>
    <w:rsid w:val="00B9399E"/>
    <w:rsid w:val="00B93FB1"/>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4A7F"/>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9FD"/>
    <w:rsid w:val="00C60C4F"/>
    <w:rsid w:val="00C6130D"/>
    <w:rsid w:val="00C62B00"/>
    <w:rsid w:val="00C63783"/>
    <w:rsid w:val="00C65B49"/>
    <w:rsid w:val="00C65C37"/>
    <w:rsid w:val="00C661EE"/>
    <w:rsid w:val="00C715D7"/>
    <w:rsid w:val="00C73794"/>
    <w:rsid w:val="00C7467E"/>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53DD"/>
    <w:rsid w:val="00CA6A35"/>
    <w:rsid w:val="00CA6BB0"/>
    <w:rsid w:val="00CB2C41"/>
    <w:rsid w:val="00CB30B5"/>
    <w:rsid w:val="00CB310C"/>
    <w:rsid w:val="00CB40EB"/>
    <w:rsid w:val="00CB5799"/>
    <w:rsid w:val="00CB5B28"/>
    <w:rsid w:val="00CB6674"/>
    <w:rsid w:val="00CC1799"/>
    <w:rsid w:val="00CC431F"/>
    <w:rsid w:val="00CC4A19"/>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1C98"/>
    <w:rsid w:val="00D1428B"/>
    <w:rsid w:val="00D14A49"/>
    <w:rsid w:val="00D160AA"/>
    <w:rsid w:val="00D166DF"/>
    <w:rsid w:val="00D202A1"/>
    <w:rsid w:val="00D20EA1"/>
    <w:rsid w:val="00D21C61"/>
    <w:rsid w:val="00D2236D"/>
    <w:rsid w:val="00D22439"/>
    <w:rsid w:val="00D245A7"/>
    <w:rsid w:val="00D3114C"/>
    <w:rsid w:val="00D319DD"/>
    <w:rsid w:val="00D32DBE"/>
    <w:rsid w:val="00D33389"/>
    <w:rsid w:val="00D35265"/>
    <w:rsid w:val="00D3690C"/>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6FFE"/>
    <w:rsid w:val="00D8712F"/>
    <w:rsid w:val="00D87EFA"/>
    <w:rsid w:val="00D90546"/>
    <w:rsid w:val="00D914F4"/>
    <w:rsid w:val="00D93336"/>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6E2"/>
    <w:rsid w:val="00E27911"/>
    <w:rsid w:val="00E3070A"/>
    <w:rsid w:val="00E31920"/>
    <w:rsid w:val="00E3276D"/>
    <w:rsid w:val="00E337BA"/>
    <w:rsid w:val="00E33B67"/>
    <w:rsid w:val="00E33FE1"/>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26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5572"/>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12D5"/>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4C2E"/>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1C"/>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9D41EA"/>
    <w:pPr>
      <w:numPr>
        <w:numId w:val="1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9D41E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D41EA"/>
    <w:rPr>
      <w:rFonts w:ascii="Calibri" w:eastAsia="Times New Roman" w:hAnsi="Calibri" w:cs="Times New Roman"/>
      <w:lang w:val="x-none" w:eastAsia="x-none"/>
    </w:rPr>
  </w:style>
  <w:style w:type="paragraph" w:customStyle="1" w:styleId="Styl2">
    <w:name w:val="Styl2"/>
    <w:basedOn w:val="Normalny"/>
    <w:link w:val="Styl2Znak"/>
    <w:qFormat/>
    <w:rsid w:val="009D41EA"/>
    <w:pPr>
      <w:widowControl w:val="0"/>
      <w:numPr>
        <w:numId w:val="12"/>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9D41EA"/>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210882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881318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pgedystrybucja.pl/przetarg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pgedystrybucja.pl/strefa-klienta/przydatne-dokumenty" TargetMode="External"/><Relationship Id="rId23"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pgedystrybucja.pl/strefa-klienta/przydatne-dokumenty"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07A3"/>
    <w:rsid w:val="00035FD2"/>
    <w:rsid w:val="00073253"/>
    <w:rsid w:val="00092C4D"/>
    <w:rsid w:val="00093F96"/>
    <w:rsid w:val="000A1772"/>
    <w:rsid w:val="000A3410"/>
    <w:rsid w:val="000B4E1F"/>
    <w:rsid w:val="000B5F48"/>
    <w:rsid w:val="00112677"/>
    <w:rsid w:val="0017290E"/>
    <w:rsid w:val="00197785"/>
    <w:rsid w:val="001B19A8"/>
    <w:rsid w:val="001F4D89"/>
    <w:rsid w:val="001F6AB2"/>
    <w:rsid w:val="002036E3"/>
    <w:rsid w:val="0021679C"/>
    <w:rsid w:val="00263FCB"/>
    <w:rsid w:val="0027219B"/>
    <w:rsid w:val="0027490D"/>
    <w:rsid w:val="002A5475"/>
    <w:rsid w:val="002D0025"/>
    <w:rsid w:val="002D5E73"/>
    <w:rsid w:val="002D7537"/>
    <w:rsid w:val="002E672A"/>
    <w:rsid w:val="00305222"/>
    <w:rsid w:val="00331A50"/>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56B2F"/>
    <w:rsid w:val="00572957"/>
    <w:rsid w:val="00584919"/>
    <w:rsid w:val="005A7CF4"/>
    <w:rsid w:val="005B35FD"/>
    <w:rsid w:val="005B5BB2"/>
    <w:rsid w:val="005C354C"/>
    <w:rsid w:val="00600D1C"/>
    <w:rsid w:val="006115AF"/>
    <w:rsid w:val="0067331D"/>
    <w:rsid w:val="00690FBB"/>
    <w:rsid w:val="006A12EA"/>
    <w:rsid w:val="006A4C38"/>
    <w:rsid w:val="006A4DB0"/>
    <w:rsid w:val="006A6AFD"/>
    <w:rsid w:val="00723176"/>
    <w:rsid w:val="00774C40"/>
    <w:rsid w:val="007B0529"/>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143C4"/>
    <w:rsid w:val="00A27FD0"/>
    <w:rsid w:val="00A347BC"/>
    <w:rsid w:val="00A35DF1"/>
    <w:rsid w:val="00A72EB3"/>
    <w:rsid w:val="00A97692"/>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359C"/>
    <w:rsid w:val="00C849CA"/>
    <w:rsid w:val="00CD6EC5"/>
    <w:rsid w:val="00D34CE5"/>
    <w:rsid w:val="00D34E4F"/>
    <w:rsid w:val="00D405FD"/>
    <w:rsid w:val="00D727EE"/>
    <w:rsid w:val="00D84B3B"/>
    <w:rsid w:val="00DA0DD7"/>
    <w:rsid w:val="00DB34D2"/>
    <w:rsid w:val="00DB544B"/>
    <w:rsid w:val="00DB73BB"/>
    <w:rsid w:val="00DC7A68"/>
    <w:rsid w:val="00DD6B38"/>
    <w:rsid w:val="00DF269A"/>
    <w:rsid w:val="00DF40DA"/>
    <w:rsid w:val="00E35FDA"/>
    <w:rsid w:val="00ED436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85C5750E95257749A01A7EC24E80CB30" ma:contentTypeVersion="0" ma:contentTypeDescription="SWPP2 Dokument bazowy" ma:contentTypeScope="" ma:versionID="927ceedb857578bc843da0174319f30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część 2 do SWZ OPZ RBM - pozostałe zadania.docx</dmsv2BaseFileName>
    <dmsv2BaseDisplayName xmlns="http://schemas.microsoft.com/sharepoint/v3">Załącznik nr 1 część 2 do SWZ OPZ RBM - pozostałe zadania</dmsv2BaseDisplayName>
    <dmsv2SWPP2ObjectNumber xmlns="http://schemas.microsoft.com/sharepoint/v3">POST/DYS/OLD/GZ/02948/2025                        </dmsv2SWPP2ObjectNumber>
    <dmsv2SWPP2SumMD5 xmlns="http://schemas.microsoft.com/sharepoint/v3">5dc2c16d00ab9c49236a9ebf0b7ec14c</dmsv2SWPP2SumMD5>
    <dmsv2BaseMoved xmlns="http://schemas.microsoft.com/sharepoint/v3">false</dmsv2BaseMoved>
    <dmsv2BaseIsSensitive xmlns="http://schemas.microsoft.com/sharepoint/v3">true</dmsv2BaseIsSensitive>
    <dmsv2SWPP2IDSWPP2 xmlns="http://schemas.microsoft.com/sharepoint/v3">689848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23128241</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VMUH7Q3WANFY-367621228-6243</_dlc_DocId>
    <_dlc_DocIdUrl xmlns="a19cb1c7-c5c7-46d4-85ae-d83685407bba">
      <Url>https://swpp2.dms.gkpge.pl/sites/39/_layouts/15/DocIdRedir.aspx?ID=VMUH7Q3WANFY-367621228-6243</Url>
      <Description>VMUH7Q3WANFY-367621228-6243</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554FD8-292D-4DA1-AFED-F3D74CD67AD9}"/>
</file>

<file path=customXml/itemProps2.xml><?xml version="1.0" encoding="utf-8"?>
<ds:datastoreItem xmlns:ds="http://schemas.openxmlformats.org/officeDocument/2006/customXml" ds:itemID="{D7562C82-8D09-4244-880A-9103C283BD02}">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078D51B0-E9A9-42CE-8426-457CE658B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5</Pages>
  <Words>2060</Words>
  <Characters>12362</Characters>
  <Application>Microsoft Office Word</Application>
  <DocSecurity>0</DocSecurity>
  <Lines>103</Lines>
  <Paragraphs>28</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POST/DYS/OLD/GZ/02948/2025 część 2</dc:subject>
  <dc:creator>Kurpiewska Katarzyna [PGE S.A.]</dc:creator>
  <cp:lastModifiedBy>Kaczorowska-Jakubowska Izabela [PGE Dystr. O.Łódź]</cp:lastModifiedBy>
  <cp:revision>27</cp:revision>
  <cp:lastPrinted>2021-02-26T13:14:00Z</cp:lastPrinted>
  <dcterms:created xsi:type="dcterms:W3CDTF">2022-07-07T05:28:00Z</dcterms:created>
  <dcterms:modified xsi:type="dcterms:W3CDTF">2025-08-07T09:48:00Z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0x010189100085C5750E95257749A01A7EC24E80CB30</vt:lpwstr>
  </property>
  <property fmtid="{D5CDD505-2E9C-101B-9397-08002B2CF9AE}" pid="3" name="_dlc_DocIdItemGuid">
    <vt:lpwstr>760f668c-bf34-4453-b327-dcd48b6dbf04</vt:lpwstr>
  </property>
</Properties>
</file>